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AAD" w:rsidRDefault="00443AAD" w:rsidP="00443AAD"/>
    <w:p w:rsidR="00443AAD" w:rsidRPr="00F753DF" w:rsidRDefault="00443AAD" w:rsidP="00443AAD">
      <w:pPr>
        <w:widowControl w:val="0"/>
        <w:jc w:val="center"/>
      </w:pPr>
      <w:r>
        <w:rPr>
          <w:noProof/>
        </w:rPr>
        <w:drawing>
          <wp:inline distT="0" distB="0" distL="0" distR="0">
            <wp:extent cx="733425" cy="933450"/>
            <wp:effectExtent l="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AAD" w:rsidRPr="00F753DF" w:rsidRDefault="00443AAD" w:rsidP="00443AAD">
      <w:pPr>
        <w:widowControl w:val="0"/>
        <w:jc w:val="center"/>
        <w:rPr>
          <w:b/>
          <w:bCs/>
          <w:sz w:val="36"/>
          <w:szCs w:val="36"/>
        </w:rPr>
      </w:pPr>
    </w:p>
    <w:p w:rsidR="00443AAD" w:rsidRPr="00F753DF" w:rsidRDefault="00443AAD" w:rsidP="00443AAD">
      <w:pPr>
        <w:widowControl w:val="0"/>
        <w:jc w:val="center"/>
        <w:rPr>
          <w:b/>
          <w:bCs/>
          <w:sz w:val="36"/>
          <w:szCs w:val="36"/>
        </w:rPr>
      </w:pPr>
      <w:r w:rsidRPr="00F753DF">
        <w:rPr>
          <w:b/>
          <w:bCs/>
          <w:sz w:val="36"/>
          <w:szCs w:val="36"/>
        </w:rPr>
        <w:t xml:space="preserve">КОМИТЕТ МЕСТНОГО САМОУПРАВЛЕНИЯ </w:t>
      </w:r>
    </w:p>
    <w:p w:rsidR="00443AAD" w:rsidRPr="00F753DF" w:rsidRDefault="00443AAD" w:rsidP="00443AAD">
      <w:pPr>
        <w:widowControl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СТУДЕНСКОГО</w:t>
      </w:r>
      <w:r w:rsidRPr="00F753DF">
        <w:rPr>
          <w:b/>
          <w:bCs/>
          <w:sz w:val="36"/>
          <w:szCs w:val="36"/>
        </w:rPr>
        <w:t xml:space="preserve"> СЕЛЬСОВЕТА </w:t>
      </w:r>
    </w:p>
    <w:p w:rsidR="00443AAD" w:rsidRPr="00F753DF" w:rsidRDefault="00443AAD" w:rsidP="00443AAD">
      <w:pPr>
        <w:widowControl w:val="0"/>
        <w:jc w:val="center"/>
        <w:outlineLvl w:val="0"/>
        <w:rPr>
          <w:b/>
          <w:bCs/>
          <w:sz w:val="36"/>
          <w:szCs w:val="36"/>
        </w:rPr>
      </w:pPr>
      <w:r w:rsidRPr="00F753DF">
        <w:rPr>
          <w:b/>
          <w:bCs/>
          <w:sz w:val="36"/>
          <w:szCs w:val="36"/>
        </w:rPr>
        <w:t>БЕЛИНСКОГО РАЙОНА ПЕНЗЕНСКОЙ ОБЛАСТИ</w:t>
      </w:r>
    </w:p>
    <w:p w:rsidR="00443AAD" w:rsidRPr="00F753DF" w:rsidRDefault="00443AAD" w:rsidP="00443AAD">
      <w:pPr>
        <w:widowControl w:val="0"/>
        <w:jc w:val="center"/>
        <w:rPr>
          <w:sz w:val="32"/>
          <w:szCs w:val="32"/>
        </w:rPr>
      </w:pPr>
    </w:p>
    <w:p w:rsidR="00443AAD" w:rsidRPr="00F753DF" w:rsidRDefault="00443AAD" w:rsidP="00443AAD">
      <w:pPr>
        <w:widowControl w:val="0"/>
        <w:jc w:val="center"/>
        <w:rPr>
          <w:b/>
          <w:bCs/>
          <w:sz w:val="32"/>
          <w:szCs w:val="32"/>
        </w:rPr>
      </w:pPr>
      <w:r w:rsidRPr="00F753DF">
        <w:rPr>
          <w:b/>
          <w:bCs/>
          <w:sz w:val="32"/>
          <w:szCs w:val="32"/>
        </w:rPr>
        <w:t>РЕШЕНИЕ</w:t>
      </w:r>
      <w:r>
        <w:rPr>
          <w:b/>
          <w:bCs/>
          <w:sz w:val="32"/>
          <w:szCs w:val="32"/>
        </w:rPr>
        <w:t xml:space="preserve"> </w:t>
      </w:r>
    </w:p>
    <w:p w:rsidR="005773FF" w:rsidRDefault="005773FF" w:rsidP="00443AAD">
      <w:pPr>
        <w:widowControl w:val="0"/>
        <w:jc w:val="center"/>
      </w:pPr>
    </w:p>
    <w:p w:rsidR="00443AAD" w:rsidRPr="00F753DF" w:rsidRDefault="005773FF" w:rsidP="00443AAD">
      <w:pPr>
        <w:widowControl w:val="0"/>
        <w:jc w:val="center"/>
      </w:pPr>
      <w:r>
        <w:t xml:space="preserve">от </w:t>
      </w:r>
      <w:r w:rsidR="00363565">
        <w:t>25.12.2019 № 32-10/3</w:t>
      </w:r>
    </w:p>
    <w:p w:rsidR="00443AAD" w:rsidRPr="00DA13B4" w:rsidRDefault="00443AAD" w:rsidP="00443AAD">
      <w:pPr>
        <w:widowControl w:val="0"/>
        <w:jc w:val="center"/>
        <w:rPr>
          <w:u w:val="single"/>
        </w:rPr>
      </w:pPr>
    </w:p>
    <w:p w:rsidR="00443AAD" w:rsidRPr="00F753DF" w:rsidRDefault="00443AAD" w:rsidP="00443AAD">
      <w:pPr>
        <w:widowControl w:val="0"/>
        <w:jc w:val="center"/>
      </w:pPr>
      <w:r w:rsidRPr="00F753DF">
        <w:t xml:space="preserve">с. </w:t>
      </w:r>
      <w:r>
        <w:t>Студенка</w:t>
      </w:r>
    </w:p>
    <w:p w:rsidR="00443AAD" w:rsidRDefault="00443AAD" w:rsidP="00443AAD">
      <w:r>
        <w:t xml:space="preserve">                                                                                                                                             </w:t>
      </w:r>
    </w:p>
    <w:p w:rsidR="00443AAD" w:rsidRDefault="00443AAD" w:rsidP="00443A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Комитета местного самоуправления Студенского сельсовета Белинского района Пензенской области</w:t>
      </w:r>
    </w:p>
    <w:p w:rsidR="00443AAD" w:rsidRDefault="00443AAD" w:rsidP="00443A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27.12.2018 </w:t>
      </w:r>
      <w:r w:rsidRPr="006A3559">
        <w:rPr>
          <w:b/>
          <w:sz w:val="28"/>
          <w:szCs w:val="28"/>
        </w:rPr>
        <w:t xml:space="preserve">№ </w:t>
      </w:r>
      <w:r>
        <w:rPr>
          <w:b/>
          <w:color w:val="auto"/>
          <w:sz w:val="28"/>
          <w:szCs w:val="28"/>
        </w:rPr>
        <w:t>356-125/2</w:t>
      </w:r>
      <w:r w:rsidRPr="002A51BD"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6A35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 бюджете Студенского сельсовета Белинского района Пензенской области на 2019 год</w:t>
      </w:r>
    </w:p>
    <w:p w:rsidR="00443AAD" w:rsidRPr="00D10FCB" w:rsidRDefault="00443AAD" w:rsidP="00443A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2020 и 2021 годов</w:t>
      </w:r>
      <w:r w:rsidRPr="006A35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»</w:t>
      </w:r>
    </w:p>
    <w:p w:rsidR="00443AAD" w:rsidRDefault="00443AAD" w:rsidP="00443AAD">
      <w:pPr>
        <w:jc w:val="center"/>
        <w:rPr>
          <w:b/>
        </w:rPr>
      </w:pPr>
    </w:p>
    <w:p w:rsidR="00443AAD" w:rsidRDefault="00443AAD" w:rsidP="00443AAD">
      <w:pPr>
        <w:ind w:firstLine="708"/>
        <w:jc w:val="both"/>
        <w:rPr>
          <w:b/>
          <w:sz w:val="28"/>
          <w:szCs w:val="28"/>
        </w:rPr>
      </w:pPr>
      <w:proofErr w:type="gramStart"/>
      <w:r w:rsidRPr="00266F40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"Об общих принципах организации местного самоуправления в Российской Федерации", Уставом </w:t>
      </w:r>
      <w:r>
        <w:rPr>
          <w:sz w:val="28"/>
          <w:szCs w:val="28"/>
        </w:rPr>
        <w:t xml:space="preserve">Студенского сельсовета </w:t>
      </w:r>
      <w:r w:rsidRPr="00266F40">
        <w:rPr>
          <w:sz w:val="28"/>
          <w:szCs w:val="28"/>
        </w:rPr>
        <w:t xml:space="preserve">Белинского района Пензенской области, решением </w:t>
      </w:r>
      <w:r>
        <w:rPr>
          <w:sz w:val="28"/>
          <w:szCs w:val="28"/>
        </w:rPr>
        <w:t xml:space="preserve">Комитета местного </w:t>
      </w:r>
      <w:r w:rsidRPr="00953915">
        <w:rPr>
          <w:sz w:val="28"/>
          <w:szCs w:val="28"/>
        </w:rPr>
        <w:t xml:space="preserve">самоуправления </w:t>
      </w:r>
      <w:r>
        <w:rPr>
          <w:sz w:val="28"/>
          <w:szCs w:val="28"/>
        </w:rPr>
        <w:t>Студенского</w:t>
      </w:r>
      <w:r w:rsidRPr="00953915">
        <w:rPr>
          <w:sz w:val="28"/>
          <w:szCs w:val="28"/>
        </w:rPr>
        <w:t xml:space="preserve"> сельсовета Белинского района Пензенской области </w:t>
      </w:r>
      <w:r w:rsidRPr="00DA40C0">
        <w:rPr>
          <w:color w:val="auto"/>
          <w:sz w:val="28"/>
          <w:szCs w:val="28"/>
        </w:rPr>
        <w:t>от 21.11.2013 года № 226-71/1</w:t>
      </w:r>
      <w:r w:rsidRPr="00953915">
        <w:rPr>
          <w:sz w:val="28"/>
          <w:szCs w:val="28"/>
        </w:rPr>
        <w:t xml:space="preserve"> "Об утверждении Положения "О бюджетном процессе в муниципальном образовании </w:t>
      </w:r>
      <w:r>
        <w:rPr>
          <w:sz w:val="28"/>
          <w:szCs w:val="28"/>
        </w:rPr>
        <w:t>Студен</w:t>
      </w:r>
      <w:r w:rsidRPr="00953915">
        <w:rPr>
          <w:sz w:val="28"/>
          <w:szCs w:val="28"/>
        </w:rPr>
        <w:t>ский сельсовет" (с последующими</w:t>
      </w:r>
      <w:r w:rsidRPr="00266F40">
        <w:rPr>
          <w:sz w:val="28"/>
          <w:szCs w:val="28"/>
        </w:rPr>
        <w:t xml:space="preserve"> изменениями), </w:t>
      </w:r>
      <w:r>
        <w:rPr>
          <w:sz w:val="28"/>
          <w:szCs w:val="28"/>
        </w:rPr>
        <w:t>комитет местного самоуправления</w:t>
      </w:r>
      <w:proofErr w:type="gramEnd"/>
      <w:r>
        <w:rPr>
          <w:sz w:val="28"/>
          <w:szCs w:val="28"/>
        </w:rPr>
        <w:t xml:space="preserve"> Студенского сельсовета</w:t>
      </w:r>
      <w:r w:rsidRPr="00266F40">
        <w:rPr>
          <w:sz w:val="28"/>
          <w:szCs w:val="28"/>
        </w:rPr>
        <w:t xml:space="preserve"> Белинского района Пензенской области </w:t>
      </w:r>
      <w:r>
        <w:rPr>
          <w:b/>
          <w:sz w:val="28"/>
          <w:szCs w:val="28"/>
        </w:rPr>
        <w:t>решил:</w:t>
      </w:r>
    </w:p>
    <w:p w:rsidR="00443AAD" w:rsidRDefault="00443AAD" w:rsidP="00443A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в решение Комитета местного самоуправления Студенского сельсовета Белинского района Пензенской области  от 27.12.2018 № </w:t>
      </w:r>
      <w:r>
        <w:rPr>
          <w:color w:val="auto"/>
          <w:sz w:val="28"/>
          <w:szCs w:val="28"/>
        </w:rPr>
        <w:t>356-125/2</w:t>
      </w:r>
      <w:r>
        <w:rPr>
          <w:sz w:val="28"/>
          <w:szCs w:val="28"/>
        </w:rPr>
        <w:t xml:space="preserve"> «О бюджете  Студенского сельсовета Белинского района Пензенской области на 2019 год и на плановый период 2020 и 2021 годов » следующие изменения:</w:t>
      </w:r>
    </w:p>
    <w:p w:rsidR="00443AAD" w:rsidRDefault="00443AAD" w:rsidP="00443AAD">
      <w:pPr>
        <w:numPr>
          <w:ilvl w:val="5"/>
          <w:numId w:val="0"/>
        </w:numPr>
        <w:tabs>
          <w:tab w:val="num" w:pos="927"/>
          <w:tab w:val="num" w:pos="1098"/>
        </w:tabs>
        <w:autoSpaceDE w:val="0"/>
        <w:autoSpaceDN w:val="0"/>
        <w:adjustRightInd w:val="0"/>
        <w:spacing w:before="120"/>
        <w:ind w:firstLine="567"/>
        <w:jc w:val="both"/>
        <w:outlineLvl w:val="5"/>
        <w:rPr>
          <w:sz w:val="28"/>
          <w:szCs w:val="28"/>
        </w:rPr>
      </w:pPr>
      <w:r>
        <w:rPr>
          <w:sz w:val="28"/>
          <w:szCs w:val="28"/>
        </w:rPr>
        <w:t>1.1  «1.1. Утвердить основные характеристики бюджета Студенского сельсовета Белинского района Пензенской области на 2019 год:</w:t>
      </w:r>
    </w:p>
    <w:p w:rsidR="00443AAD" w:rsidRPr="006D5703" w:rsidRDefault="00443AAD" w:rsidP="00443AAD">
      <w:pPr>
        <w:numPr>
          <w:ilvl w:val="5"/>
          <w:numId w:val="0"/>
        </w:numPr>
        <w:tabs>
          <w:tab w:val="num" w:pos="927"/>
          <w:tab w:val="num" w:pos="1098"/>
        </w:tabs>
        <w:autoSpaceDE w:val="0"/>
        <w:autoSpaceDN w:val="0"/>
        <w:adjustRightInd w:val="0"/>
        <w:spacing w:before="120"/>
        <w:ind w:firstLine="567"/>
        <w:jc w:val="both"/>
        <w:outlineLvl w:val="5"/>
        <w:rPr>
          <w:sz w:val="28"/>
          <w:szCs w:val="28"/>
        </w:rPr>
      </w:pPr>
      <w:r>
        <w:rPr>
          <w:sz w:val="28"/>
          <w:szCs w:val="28"/>
        </w:rPr>
        <w:t>1)</w:t>
      </w:r>
      <w:r w:rsidRPr="006D5703">
        <w:rPr>
          <w:sz w:val="28"/>
          <w:szCs w:val="28"/>
        </w:rPr>
        <w:t xml:space="preserve"> прогнозируемый общий объем доходов бюджета </w:t>
      </w:r>
      <w:r>
        <w:rPr>
          <w:sz w:val="28"/>
          <w:szCs w:val="28"/>
        </w:rPr>
        <w:t>Студенского сельсовета</w:t>
      </w:r>
      <w:r w:rsidRPr="006D5703">
        <w:rPr>
          <w:sz w:val="28"/>
          <w:szCs w:val="28"/>
        </w:rPr>
        <w:t xml:space="preserve"> </w:t>
      </w:r>
      <w:r w:rsidRPr="00266F40">
        <w:rPr>
          <w:sz w:val="28"/>
          <w:szCs w:val="28"/>
        </w:rPr>
        <w:t xml:space="preserve">Белинского района Пензенской области </w:t>
      </w:r>
      <w:r w:rsidRPr="006D5703">
        <w:rPr>
          <w:sz w:val="28"/>
          <w:szCs w:val="28"/>
        </w:rPr>
        <w:t xml:space="preserve">в </w:t>
      </w:r>
      <w:r w:rsidRPr="00827701">
        <w:rPr>
          <w:color w:val="auto"/>
          <w:sz w:val="28"/>
          <w:szCs w:val="28"/>
        </w:rPr>
        <w:t xml:space="preserve">сумме  </w:t>
      </w:r>
      <w:r>
        <w:rPr>
          <w:color w:val="auto"/>
          <w:sz w:val="28"/>
          <w:szCs w:val="28"/>
        </w:rPr>
        <w:t>5 348,169</w:t>
      </w:r>
      <w:r w:rsidRPr="00827701">
        <w:rPr>
          <w:color w:val="auto"/>
          <w:sz w:val="28"/>
          <w:szCs w:val="28"/>
        </w:rPr>
        <w:t xml:space="preserve"> тыс.</w:t>
      </w:r>
      <w:r w:rsidRPr="006D5703">
        <w:rPr>
          <w:sz w:val="28"/>
          <w:szCs w:val="28"/>
        </w:rPr>
        <w:t xml:space="preserve"> рублей;</w:t>
      </w:r>
    </w:p>
    <w:p w:rsidR="00443AAD" w:rsidRDefault="00443AAD" w:rsidP="00443AAD">
      <w:pPr>
        <w:autoSpaceDE w:val="0"/>
        <w:autoSpaceDN w:val="0"/>
        <w:adjustRightInd w:val="0"/>
        <w:spacing w:before="60"/>
        <w:ind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6D5703">
        <w:rPr>
          <w:sz w:val="28"/>
          <w:szCs w:val="28"/>
        </w:rPr>
        <w:t xml:space="preserve"> общий объем расходов бюджета </w:t>
      </w:r>
      <w:r>
        <w:rPr>
          <w:sz w:val="28"/>
          <w:szCs w:val="28"/>
        </w:rPr>
        <w:t xml:space="preserve">Студенского сельсовета </w:t>
      </w:r>
      <w:r w:rsidRPr="00266F40">
        <w:rPr>
          <w:sz w:val="28"/>
          <w:szCs w:val="28"/>
        </w:rPr>
        <w:t>Белинского района Пензенской области</w:t>
      </w:r>
      <w:r>
        <w:rPr>
          <w:sz w:val="28"/>
          <w:szCs w:val="28"/>
        </w:rPr>
        <w:t xml:space="preserve"> в </w:t>
      </w:r>
      <w:r w:rsidRPr="00827701">
        <w:rPr>
          <w:color w:val="auto"/>
          <w:sz w:val="28"/>
          <w:szCs w:val="28"/>
        </w:rPr>
        <w:t xml:space="preserve">сумме </w:t>
      </w:r>
      <w:r>
        <w:rPr>
          <w:color w:val="auto"/>
          <w:sz w:val="28"/>
          <w:szCs w:val="28"/>
        </w:rPr>
        <w:t xml:space="preserve">7662,85104 </w:t>
      </w:r>
      <w:r w:rsidRPr="00827701">
        <w:rPr>
          <w:color w:val="auto"/>
          <w:sz w:val="28"/>
          <w:szCs w:val="28"/>
        </w:rPr>
        <w:t>тыс. рублей</w:t>
      </w:r>
      <w:r w:rsidRPr="006D5703">
        <w:rPr>
          <w:sz w:val="28"/>
          <w:szCs w:val="28"/>
        </w:rPr>
        <w:t>;</w:t>
      </w:r>
    </w:p>
    <w:p w:rsidR="00443AAD" w:rsidRPr="006D5703" w:rsidRDefault="00443AAD" w:rsidP="00443AAD">
      <w:pPr>
        <w:autoSpaceDE w:val="0"/>
        <w:autoSpaceDN w:val="0"/>
        <w:adjustRightInd w:val="0"/>
        <w:spacing w:before="60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3) </w:t>
      </w:r>
      <w:r w:rsidRPr="006D5703">
        <w:rPr>
          <w:sz w:val="28"/>
          <w:szCs w:val="28"/>
        </w:rPr>
        <w:t xml:space="preserve">верхний предел муниципального </w:t>
      </w:r>
      <w:r w:rsidRPr="00786364">
        <w:rPr>
          <w:color w:val="auto"/>
          <w:sz w:val="28"/>
          <w:szCs w:val="28"/>
        </w:rPr>
        <w:t xml:space="preserve">долга </w:t>
      </w:r>
      <w:r>
        <w:rPr>
          <w:color w:val="auto"/>
          <w:sz w:val="28"/>
          <w:szCs w:val="28"/>
        </w:rPr>
        <w:t>Студенского сельсовета</w:t>
      </w:r>
      <w:r w:rsidRPr="00786364">
        <w:rPr>
          <w:color w:val="auto"/>
          <w:sz w:val="28"/>
          <w:szCs w:val="28"/>
        </w:rPr>
        <w:t xml:space="preserve">  Белинского района Пензенской</w:t>
      </w:r>
      <w:r w:rsidRPr="00266F40">
        <w:rPr>
          <w:sz w:val="28"/>
          <w:szCs w:val="28"/>
        </w:rPr>
        <w:t xml:space="preserve"> области </w:t>
      </w:r>
      <w:r w:rsidRPr="006D5703">
        <w:rPr>
          <w:sz w:val="28"/>
          <w:szCs w:val="28"/>
        </w:rPr>
        <w:t xml:space="preserve">на </w:t>
      </w:r>
      <w:r>
        <w:rPr>
          <w:sz w:val="28"/>
          <w:szCs w:val="28"/>
        </w:rPr>
        <w:t>0</w:t>
      </w:r>
      <w:r w:rsidRPr="006D5703">
        <w:rPr>
          <w:sz w:val="28"/>
          <w:szCs w:val="28"/>
        </w:rPr>
        <w:t>1</w:t>
      </w:r>
      <w:r>
        <w:rPr>
          <w:sz w:val="28"/>
          <w:szCs w:val="28"/>
        </w:rPr>
        <w:t>.01.2020 равный нулевому значению.</w:t>
      </w:r>
    </w:p>
    <w:p w:rsidR="00443AAD" w:rsidRDefault="00443AAD" w:rsidP="00443AAD">
      <w:pPr>
        <w:autoSpaceDE w:val="0"/>
        <w:autoSpaceDN w:val="0"/>
        <w:adjustRightInd w:val="0"/>
        <w:spacing w:before="60"/>
        <w:jc w:val="both"/>
        <w:outlineLvl w:val="6"/>
        <w:rPr>
          <w:sz w:val="28"/>
          <w:szCs w:val="28"/>
        </w:rPr>
      </w:pPr>
      <w:r w:rsidRPr="00761E76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>4</w:t>
      </w:r>
      <w:r w:rsidRPr="00761E76">
        <w:rPr>
          <w:bCs/>
          <w:sz w:val="28"/>
          <w:szCs w:val="28"/>
        </w:rPr>
        <w:t xml:space="preserve">) </w:t>
      </w:r>
      <w:r w:rsidRPr="00761E76">
        <w:rPr>
          <w:sz w:val="28"/>
          <w:szCs w:val="28"/>
        </w:rPr>
        <w:t>прогнозируемый</w:t>
      </w:r>
      <w:r>
        <w:rPr>
          <w:sz w:val="28"/>
          <w:szCs w:val="28"/>
        </w:rPr>
        <w:t xml:space="preserve"> дефицит  бюджета Студенского сельсовета</w:t>
      </w:r>
      <w:r w:rsidRPr="006D5703">
        <w:rPr>
          <w:sz w:val="28"/>
          <w:szCs w:val="28"/>
        </w:rPr>
        <w:t xml:space="preserve"> </w:t>
      </w:r>
      <w:r w:rsidRPr="00266F40">
        <w:rPr>
          <w:sz w:val="28"/>
          <w:szCs w:val="28"/>
        </w:rPr>
        <w:t>Белинского района Пензенской области</w:t>
      </w:r>
      <w:r>
        <w:rPr>
          <w:sz w:val="28"/>
          <w:szCs w:val="28"/>
        </w:rPr>
        <w:t xml:space="preserve"> в сумме 2314,68204 тыс. руб.»</w:t>
      </w:r>
    </w:p>
    <w:p w:rsidR="00443AAD" w:rsidRPr="00BA088E" w:rsidRDefault="00443AAD" w:rsidP="00443A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BA088E">
        <w:rPr>
          <w:sz w:val="28"/>
          <w:szCs w:val="28"/>
        </w:rPr>
        <w:t>.  Пункт 4.1 статьи 4 изложить в новой редакции:</w:t>
      </w:r>
    </w:p>
    <w:p w:rsidR="00443AAD" w:rsidRPr="00DD4E4D" w:rsidRDefault="00443AAD" w:rsidP="00443AAD">
      <w:pPr>
        <w:pStyle w:val="11"/>
        <w:numPr>
          <w:ilvl w:val="5"/>
          <w:numId w:val="0"/>
        </w:numPr>
        <w:tabs>
          <w:tab w:val="num" w:pos="360"/>
        </w:tabs>
        <w:autoSpaceDN w:val="0"/>
        <w:adjustRightInd w:val="0"/>
        <w:spacing w:before="0"/>
        <w:ind w:firstLine="567"/>
        <w:rPr>
          <w:sz w:val="28"/>
          <w:szCs w:val="28"/>
          <w:lang w:val="ru-RU" w:eastAsia="ru-RU"/>
        </w:rPr>
      </w:pPr>
      <w:r w:rsidRPr="00BA088E">
        <w:rPr>
          <w:sz w:val="28"/>
          <w:szCs w:val="28"/>
          <w:lang w:val="ru-RU" w:eastAsia="ru-RU"/>
        </w:rPr>
        <w:t xml:space="preserve">«4.1. </w:t>
      </w:r>
      <w:proofErr w:type="gramStart"/>
      <w:r w:rsidRPr="00BA088E">
        <w:rPr>
          <w:sz w:val="28"/>
          <w:szCs w:val="28"/>
          <w:lang w:val="ru-RU" w:eastAsia="ru-RU"/>
        </w:rPr>
        <w:t>Утвердить объем безв</w:t>
      </w:r>
      <w:r>
        <w:rPr>
          <w:sz w:val="28"/>
          <w:szCs w:val="28"/>
          <w:lang w:val="ru-RU" w:eastAsia="ru-RU"/>
        </w:rPr>
        <w:t>озмездных поступлений в бюджет Студенского</w:t>
      </w:r>
      <w:r w:rsidRPr="00BA088E">
        <w:rPr>
          <w:sz w:val="28"/>
          <w:szCs w:val="28"/>
          <w:lang w:val="ru-RU" w:eastAsia="ru-RU"/>
        </w:rPr>
        <w:t xml:space="preserve"> сельсовета Белинского района Пензенской области на 2019 год и на плановый период 2020 и 2021 годов согласно приложению 3 к настоящему решению, из них объем межбюджетных трансфертов в 2019 году – в сумме </w:t>
      </w:r>
      <w:r>
        <w:rPr>
          <w:sz w:val="28"/>
          <w:szCs w:val="28"/>
          <w:lang w:val="ru-RU" w:eastAsia="ru-RU"/>
        </w:rPr>
        <w:t>2146,869</w:t>
      </w:r>
      <w:r w:rsidRPr="00BA088E">
        <w:rPr>
          <w:sz w:val="28"/>
          <w:szCs w:val="28"/>
          <w:lang w:val="ru-RU" w:eastAsia="ru-RU"/>
        </w:rPr>
        <w:t xml:space="preserve"> тыс. рублей, в 2020 году - в сумме </w:t>
      </w:r>
      <w:r>
        <w:rPr>
          <w:sz w:val="28"/>
          <w:szCs w:val="28"/>
          <w:lang w:val="ru-RU" w:eastAsia="ru-RU"/>
        </w:rPr>
        <w:t>1349,611</w:t>
      </w:r>
      <w:r w:rsidRPr="00BA088E">
        <w:rPr>
          <w:sz w:val="28"/>
          <w:szCs w:val="28"/>
          <w:lang w:val="ru-RU" w:eastAsia="ru-RU"/>
        </w:rPr>
        <w:t xml:space="preserve"> тыс. рублей и в 2021 году – в сумме </w:t>
      </w:r>
      <w:r>
        <w:rPr>
          <w:sz w:val="28"/>
          <w:szCs w:val="28"/>
          <w:lang w:val="ru-RU" w:eastAsia="ru-RU"/>
        </w:rPr>
        <w:t>1364,330</w:t>
      </w:r>
      <w:r w:rsidRPr="00BA088E">
        <w:rPr>
          <w:sz w:val="28"/>
          <w:szCs w:val="28"/>
          <w:lang w:val="ru-RU" w:eastAsia="ru-RU"/>
        </w:rPr>
        <w:t xml:space="preserve"> тыс. ру</w:t>
      </w:r>
      <w:r>
        <w:rPr>
          <w:sz w:val="28"/>
          <w:szCs w:val="28"/>
          <w:lang w:val="ru-RU" w:eastAsia="ru-RU"/>
        </w:rPr>
        <w:t>блей.»</w:t>
      </w:r>
      <w:proofErr w:type="gramEnd"/>
    </w:p>
    <w:p w:rsidR="00443AAD" w:rsidRDefault="00443AAD" w:rsidP="00443A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Приложения №1</w:t>
      </w:r>
      <w:r w:rsidRPr="009C2B59">
        <w:rPr>
          <w:sz w:val="28"/>
          <w:szCs w:val="28"/>
        </w:rPr>
        <w:t>,</w:t>
      </w:r>
      <w:r>
        <w:rPr>
          <w:sz w:val="28"/>
          <w:szCs w:val="28"/>
        </w:rPr>
        <w:t xml:space="preserve"> №3, №5, №7, №8, №</w:t>
      </w:r>
      <w:r w:rsidRPr="009C2B59">
        <w:rPr>
          <w:sz w:val="28"/>
          <w:szCs w:val="28"/>
        </w:rPr>
        <w:t>9, изложить в новой редакции согласно  приложениям №1, №2, №3</w:t>
      </w:r>
      <w:r>
        <w:rPr>
          <w:sz w:val="28"/>
          <w:szCs w:val="28"/>
        </w:rPr>
        <w:t>, №4, №5, №6</w:t>
      </w:r>
      <w:r w:rsidRPr="009C2B59">
        <w:rPr>
          <w:sz w:val="28"/>
          <w:szCs w:val="28"/>
        </w:rPr>
        <w:t xml:space="preserve"> к настоящему решению.</w:t>
      </w:r>
    </w:p>
    <w:p w:rsidR="00443AAD" w:rsidRPr="009C2B59" w:rsidRDefault="00443AAD" w:rsidP="00443AAD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9C2B59">
        <w:rPr>
          <w:sz w:val="28"/>
          <w:szCs w:val="28"/>
        </w:rPr>
        <w:t>2.Опубликовать настоящее решение в информационном бюллетене «</w:t>
      </w:r>
      <w:proofErr w:type="spellStart"/>
      <w:r w:rsidRPr="009C2B59">
        <w:rPr>
          <w:sz w:val="28"/>
          <w:szCs w:val="28"/>
        </w:rPr>
        <w:t>Студенские</w:t>
      </w:r>
      <w:proofErr w:type="spellEnd"/>
      <w:r w:rsidRPr="009C2B59">
        <w:rPr>
          <w:sz w:val="28"/>
          <w:szCs w:val="28"/>
        </w:rPr>
        <w:t xml:space="preserve"> ведомости».</w:t>
      </w:r>
    </w:p>
    <w:p w:rsidR="00443AAD" w:rsidRDefault="00443AAD" w:rsidP="00443AAD">
      <w:pPr>
        <w:ind w:firstLine="567"/>
        <w:jc w:val="both"/>
        <w:rPr>
          <w:sz w:val="28"/>
          <w:szCs w:val="28"/>
        </w:rPr>
      </w:pPr>
      <w:r w:rsidRPr="009C2B59">
        <w:rPr>
          <w:sz w:val="28"/>
          <w:szCs w:val="28"/>
        </w:rPr>
        <w:t>3.Настоящее решение вступа</w:t>
      </w:r>
      <w:r>
        <w:rPr>
          <w:sz w:val="28"/>
          <w:szCs w:val="28"/>
        </w:rPr>
        <w:t>ет в силу после его официального опубликования.</w:t>
      </w:r>
    </w:p>
    <w:p w:rsidR="00443AAD" w:rsidRDefault="00443AAD" w:rsidP="00443A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Студенского сельсовета.</w:t>
      </w:r>
    </w:p>
    <w:p w:rsidR="00443AAD" w:rsidRDefault="00443AAD" w:rsidP="00443AAD">
      <w:pPr>
        <w:widowControl w:val="0"/>
        <w:tabs>
          <w:tab w:val="num" w:pos="0"/>
        </w:tabs>
        <w:autoSpaceDE w:val="0"/>
        <w:autoSpaceDN w:val="0"/>
        <w:adjustRightInd w:val="0"/>
        <w:ind w:right="201"/>
        <w:jc w:val="both"/>
        <w:outlineLvl w:val="6"/>
        <w:rPr>
          <w:sz w:val="28"/>
          <w:szCs w:val="28"/>
        </w:rPr>
      </w:pPr>
    </w:p>
    <w:p w:rsidR="00443AAD" w:rsidRDefault="00443AAD" w:rsidP="00443AAD">
      <w:pPr>
        <w:tabs>
          <w:tab w:val="left" w:pos="1635"/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>Глава Студенского сельсовета                                                   В.В. Левина</w:t>
      </w: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tbl>
      <w:tblPr>
        <w:tblpPr w:leftFromText="180" w:rightFromText="180" w:vertAnchor="text" w:horzAnchor="margin" w:tblpY="178"/>
        <w:tblW w:w="0" w:type="auto"/>
        <w:tblLayout w:type="fixed"/>
        <w:tblLook w:val="0000" w:firstRow="0" w:lastRow="0" w:firstColumn="0" w:lastColumn="0" w:noHBand="0" w:noVBand="0"/>
      </w:tblPr>
      <w:tblGrid>
        <w:gridCol w:w="4320"/>
        <w:gridCol w:w="5178"/>
      </w:tblGrid>
      <w:tr w:rsidR="00443AAD" w:rsidRPr="00670107" w:rsidTr="00C0207E">
        <w:trPr>
          <w:trHeight w:val="2976"/>
        </w:trPr>
        <w:tc>
          <w:tcPr>
            <w:tcW w:w="4320" w:type="dxa"/>
          </w:tcPr>
          <w:p w:rsidR="00443AAD" w:rsidRPr="00670107" w:rsidRDefault="00443AAD" w:rsidP="00C0207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5178" w:type="dxa"/>
          </w:tcPr>
          <w:p w:rsidR="00443AAD" w:rsidRPr="0066397E" w:rsidRDefault="00443AAD" w:rsidP="00C0207E">
            <w:pPr>
              <w:tabs>
                <w:tab w:val="left" w:pos="1440"/>
              </w:tabs>
              <w:jc w:val="right"/>
            </w:pPr>
            <w:r w:rsidRPr="00F20BBB">
              <w:t xml:space="preserve">       </w:t>
            </w:r>
            <w:r>
              <w:t xml:space="preserve">                              </w:t>
            </w:r>
            <w:r w:rsidRPr="0066397E">
              <w:t>Приложение № 1</w:t>
            </w:r>
          </w:p>
          <w:p w:rsidR="00443AAD" w:rsidRDefault="00443AAD" w:rsidP="00C0207E">
            <w:pPr>
              <w:widowControl w:val="0"/>
              <w:snapToGrid w:val="0"/>
              <w:jc w:val="right"/>
            </w:pPr>
            <w:r w:rsidRPr="0066397E">
              <w:t xml:space="preserve">к решению </w:t>
            </w:r>
          </w:p>
          <w:p w:rsidR="00443AAD" w:rsidRPr="0066397E" w:rsidRDefault="00443AAD" w:rsidP="00C0207E">
            <w:pPr>
              <w:widowControl w:val="0"/>
              <w:snapToGrid w:val="0"/>
              <w:jc w:val="right"/>
            </w:pPr>
            <w:r w:rsidRPr="0066397E">
              <w:t>комитета местного самоуправления Студенского сельсовета</w:t>
            </w:r>
          </w:p>
          <w:p w:rsidR="00443AAD" w:rsidRPr="0066397E" w:rsidRDefault="00443AAD" w:rsidP="00C0207E">
            <w:pPr>
              <w:widowControl w:val="0"/>
              <w:snapToGrid w:val="0"/>
              <w:jc w:val="right"/>
            </w:pPr>
            <w:r w:rsidRPr="0066397E">
              <w:t>Белинского района</w:t>
            </w:r>
            <w:r>
              <w:t xml:space="preserve"> </w:t>
            </w:r>
            <w:r w:rsidRPr="0066397E">
              <w:t>Пензенской области</w:t>
            </w:r>
          </w:p>
          <w:p w:rsidR="005773FF" w:rsidRPr="00F753DF" w:rsidRDefault="005773FF" w:rsidP="005773FF">
            <w:pPr>
              <w:widowControl w:val="0"/>
              <w:jc w:val="right"/>
            </w:pPr>
            <w:r>
              <w:t>от 25.12.2019 № 32-10/3</w:t>
            </w:r>
          </w:p>
          <w:p w:rsidR="00443AAD" w:rsidRPr="0066397E" w:rsidRDefault="00443AAD" w:rsidP="00C0207E">
            <w:pPr>
              <w:tabs>
                <w:tab w:val="left" w:pos="1440"/>
              </w:tabs>
              <w:jc w:val="right"/>
            </w:pPr>
            <w:r w:rsidRPr="0066397E">
              <w:t xml:space="preserve"> «Приложение № 1</w:t>
            </w:r>
          </w:p>
          <w:p w:rsidR="00443AAD" w:rsidRPr="0066397E" w:rsidRDefault="00443AAD" w:rsidP="00C0207E">
            <w:pPr>
              <w:tabs>
                <w:tab w:val="left" w:pos="1440"/>
              </w:tabs>
              <w:jc w:val="right"/>
            </w:pPr>
            <w:r w:rsidRPr="0066397E">
              <w:t>УТВЕРЖДЕНЫ</w:t>
            </w:r>
          </w:p>
          <w:p w:rsidR="00443AAD" w:rsidRDefault="00443AAD" w:rsidP="00C0207E">
            <w:pPr>
              <w:tabs>
                <w:tab w:val="left" w:pos="1440"/>
              </w:tabs>
              <w:jc w:val="right"/>
            </w:pPr>
            <w:r w:rsidRPr="0066397E">
              <w:t>Решением</w:t>
            </w:r>
            <w:r>
              <w:t xml:space="preserve"> </w:t>
            </w:r>
          </w:p>
          <w:p w:rsidR="00443AAD" w:rsidRPr="0066397E" w:rsidRDefault="00443AAD" w:rsidP="00C0207E">
            <w:pPr>
              <w:tabs>
                <w:tab w:val="left" w:pos="1440"/>
              </w:tabs>
              <w:jc w:val="right"/>
            </w:pPr>
            <w:r w:rsidRPr="0066397E">
              <w:t>Комитета местного</w:t>
            </w:r>
            <w:r>
              <w:t xml:space="preserve"> </w:t>
            </w:r>
            <w:r w:rsidRPr="0066397E">
              <w:t>самоуправления</w:t>
            </w:r>
          </w:p>
          <w:p w:rsidR="00443AAD" w:rsidRDefault="00443AAD" w:rsidP="00C0207E">
            <w:pPr>
              <w:tabs>
                <w:tab w:val="left" w:pos="1440"/>
              </w:tabs>
              <w:jc w:val="right"/>
            </w:pPr>
            <w:r w:rsidRPr="0066397E">
              <w:t>Студенского сельсовета</w:t>
            </w:r>
            <w:r>
              <w:t xml:space="preserve"> </w:t>
            </w:r>
          </w:p>
          <w:p w:rsidR="00443AAD" w:rsidRPr="0066397E" w:rsidRDefault="00443AAD" w:rsidP="00C0207E">
            <w:pPr>
              <w:tabs>
                <w:tab w:val="left" w:pos="1440"/>
              </w:tabs>
              <w:jc w:val="right"/>
            </w:pPr>
            <w:r w:rsidRPr="0066397E">
              <w:t>Белинского района</w:t>
            </w:r>
            <w:r>
              <w:t xml:space="preserve"> </w:t>
            </w:r>
            <w:r w:rsidRPr="0066397E">
              <w:t>Пензенской области</w:t>
            </w:r>
          </w:p>
          <w:p w:rsidR="00443AAD" w:rsidRPr="0066397E" w:rsidRDefault="00443AAD" w:rsidP="00C0207E">
            <w:pPr>
              <w:tabs>
                <w:tab w:val="left" w:pos="1440"/>
              </w:tabs>
              <w:jc w:val="right"/>
            </w:pPr>
            <w:r w:rsidRPr="0066397E">
              <w:t>«О бюджете Студенского сельсовета Белинского района Пензенской области на 201</w:t>
            </w:r>
            <w:r>
              <w:t>9 год и на плановый период 2020</w:t>
            </w:r>
            <w:r w:rsidRPr="0066397E">
              <w:t xml:space="preserve"> и 20</w:t>
            </w:r>
            <w:r>
              <w:t>21</w:t>
            </w:r>
            <w:r w:rsidRPr="0066397E">
              <w:t xml:space="preserve"> годов»</w:t>
            </w:r>
          </w:p>
          <w:p w:rsidR="00443AAD" w:rsidRPr="00A5155F" w:rsidRDefault="00443AAD" w:rsidP="00C0207E">
            <w:pPr>
              <w:tabs>
                <w:tab w:val="left" w:pos="1440"/>
              </w:tabs>
              <w:jc w:val="right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A5155F">
              <w:rPr>
                <w:color w:val="auto"/>
              </w:rPr>
              <w:t xml:space="preserve">т  </w:t>
            </w:r>
            <w:r>
              <w:rPr>
                <w:color w:val="auto"/>
              </w:rPr>
              <w:t>27.12.2018</w:t>
            </w:r>
            <w:r w:rsidRPr="00A5155F">
              <w:rPr>
                <w:color w:val="auto"/>
              </w:rPr>
              <w:t xml:space="preserve"> № </w:t>
            </w:r>
            <w:r>
              <w:rPr>
                <w:color w:val="auto"/>
              </w:rPr>
              <w:t>356-125/2</w:t>
            </w:r>
          </w:p>
          <w:p w:rsidR="00443AAD" w:rsidRPr="00670107" w:rsidRDefault="00443AAD" w:rsidP="00C0207E">
            <w:pPr>
              <w:tabs>
                <w:tab w:val="left" w:pos="1440"/>
              </w:tabs>
              <w:jc w:val="right"/>
              <w:rPr>
                <w:lang w:eastAsia="ar-SA"/>
              </w:rPr>
            </w:pPr>
          </w:p>
        </w:tc>
      </w:tr>
    </w:tbl>
    <w:p w:rsidR="00443AAD" w:rsidRPr="00670107" w:rsidRDefault="00443AAD" w:rsidP="00443AAD">
      <w:pPr>
        <w:keepNext/>
        <w:numPr>
          <w:ilvl w:val="4"/>
          <w:numId w:val="0"/>
        </w:numPr>
        <w:tabs>
          <w:tab w:val="num" w:pos="0"/>
        </w:tabs>
        <w:ind w:left="284" w:right="284"/>
        <w:jc w:val="center"/>
        <w:outlineLvl w:val="4"/>
        <w:rPr>
          <w:b/>
          <w:bCs/>
        </w:rPr>
      </w:pPr>
      <w:r w:rsidRPr="00670107">
        <w:rPr>
          <w:b/>
          <w:bCs/>
        </w:rPr>
        <w:t xml:space="preserve">Источники финансирования дефицита бюджета </w:t>
      </w:r>
      <w:r>
        <w:rPr>
          <w:b/>
          <w:bCs/>
        </w:rPr>
        <w:t>Студенского</w:t>
      </w:r>
      <w:r w:rsidRPr="00670107">
        <w:rPr>
          <w:b/>
          <w:bCs/>
        </w:rPr>
        <w:t xml:space="preserve"> сельсовета</w:t>
      </w:r>
    </w:p>
    <w:p w:rsidR="00443AAD" w:rsidRDefault="00443AAD" w:rsidP="00443AAD">
      <w:pPr>
        <w:keepNext/>
        <w:numPr>
          <w:ilvl w:val="4"/>
          <w:numId w:val="0"/>
        </w:numPr>
        <w:tabs>
          <w:tab w:val="num" w:pos="0"/>
        </w:tabs>
        <w:ind w:left="284" w:right="284"/>
        <w:jc w:val="center"/>
        <w:outlineLvl w:val="4"/>
        <w:rPr>
          <w:b/>
          <w:bCs/>
        </w:rPr>
      </w:pPr>
      <w:r w:rsidRPr="00670107">
        <w:rPr>
          <w:b/>
          <w:bCs/>
        </w:rPr>
        <w:t>Белинского района Пензенской области на 201</w:t>
      </w:r>
      <w:r>
        <w:rPr>
          <w:b/>
          <w:bCs/>
        </w:rPr>
        <w:t>9</w:t>
      </w:r>
      <w:r w:rsidRPr="00670107">
        <w:rPr>
          <w:b/>
          <w:bCs/>
        </w:rPr>
        <w:t xml:space="preserve"> год </w:t>
      </w:r>
      <w:r>
        <w:rPr>
          <w:b/>
          <w:bCs/>
        </w:rPr>
        <w:t xml:space="preserve">и </w:t>
      </w:r>
    </w:p>
    <w:p w:rsidR="00443AAD" w:rsidRDefault="00443AAD" w:rsidP="00443AAD">
      <w:pPr>
        <w:keepNext/>
        <w:numPr>
          <w:ilvl w:val="4"/>
          <w:numId w:val="0"/>
        </w:numPr>
        <w:tabs>
          <w:tab w:val="num" w:pos="0"/>
        </w:tabs>
        <w:ind w:left="284" w:right="284"/>
        <w:jc w:val="center"/>
        <w:outlineLvl w:val="4"/>
        <w:rPr>
          <w:b/>
          <w:bCs/>
        </w:rPr>
      </w:pPr>
      <w:r>
        <w:rPr>
          <w:b/>
          <w:bCs/>
        </w:rPr>
        <w:t>на плановый период 2020 и 2021 годов</w:t>
      </w:r>
      <w:r w:rsidRPr="00670107">
        <w:rPr>
          <w:b/>
          <w:bCs/>
        </w:rPr>
        <w:t xml:space="preserve">  </w:t>
      </w:r>
    </w:p>
    <w:p w:rsidR="00443AAD" w:rsidRPr="00670107" w:rsidRDefault="00443AAD" w:rsidP="00443AAD">
      <w:pPr>
        <w:pStyle w:val="5"/>
        <w:tabs>
          <w:tab w:val="num" w:pos="0"/>
        </w:tabs>
        <w:spacing w:before="0" w:after="0"/>
        <w:jc w:val="center"/>
        <w:rPr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                                                                                                                     (тыс. рублей)</w:t>
      </w:r>
    </w:p>
    <w:tbl>
      <w:tblPr>
        <w:tblW w:w="0" w:type="auto"/>
        <w:tblInd w:w="-44" w:type="dxa"/>
        <w:tblLayout w:type="fixed"/>
        <w:tblLook w:val="0000" w:firstRow="0" w:lastRow="0" w:firstColumn="0" w:lastColumn="0" w:noHBand="0" w:noVBand="0"/>
      </w:tblPr>
      <w:tblGrid>
        <w:gridCol w:w="2420"/>
        <w:gridCol w:w="1984"/>
        <w:gridCol w:w="1640"/>
        <w:gridCol w:w="1640"/>
        <w:gridCol w:w="1640"/>
      </w:tblGrid>
      <w:tr w:rsidR="00443AAD" w:rsidRPr="00670107" w:rsidTr="00C0207E">
        <w:trPr>
          <w:trHeight w:val="67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AAD" w:rsidRPr="00670107" w:rsidRDefault="00443AAD" w:rsidP="00C0207E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670107">
              <w:rPr>
                <w:b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670107" w:rsidRDefault="00443AAD" w:rsidP="00C0207E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Код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  <w:p w:rsidR="00443AAD" w:rsidRPr="00670107" w:rsidRDefault="00443AAD" w:rsidP="00C0207E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год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  <w:p w:rsidR="00443AAD" w:rsidRPr="00670107" w:rsidRDefault="00443AAD" w:rsidP="00C0207E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год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  <w:p w:rsidR="00443AAD" w:rsidRPr="00670107" w:rsidRDefault="00443AAD" w:rsidP="00C0207E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год</w:t>
            </w:r>
          </w:p>
        </w:tc>
      </w:tr>
      <w:tr w:rsidR="00443AAD" w:rsidRPr="00670107" w:rsidTr="00C0207E">
        <w:trPr>
          <w:trHeight w:val="113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AAD" w:rsidRPr="009C67AF" w:rsidRDefault="00443AAD" w:rsidP="00C0207E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43AAD" w:rsidRPr="009C67AF" w:rsidRDefault="00443AAD" w:rsidP="00C0207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000 01 05 00 00 00 0000 000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9C67AF" w:rsidRDefault="00443AAD" w:rsidP="00C0207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2314,68204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314F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314F80">
              <w:rPr>
                <w:color w:val="auto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314F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314F80">
              <w:rPr>
                <w:color w:val="auto"/>
                <w:sz w:val="22"/>
                <w:szCs w:val="22"/>
                <w:lang w:eastAsia="ar-SA"/>
              </w:rPr>
              <w:t>0,00</w:t>
            </w:r>
          </w:p>
        </w:tc>
      </w:tr>
      <w:tr w:rsidR="00443AAD" w:rsidRPr="00670107" w:rsidTr="00C0207E">
        <w:trPr>
          <w:trHeight w:val="113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AAD" w:rsidRPr="009C67AF" w:rsidRDefault="00443AAD" w:rsidP="00C0207E">
            <w:pPr>
              <w:suppressAutoHyphens/>
              <w:snapToGrid w:val="0"/>
              <w:ind w:left="34" w:hanging="34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43AAD" w:rsidRPr="009C67AF" w:rsidRDefault="00443AAD" w:rsidP="00C0207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000 01 05 00 00 00 0000 500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B0BF8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>
              <w:rPr>
                <w:color w:val="auto"/>
                <w:sz w:val="22"/>
                <w:szCs w:val="22"/>
              </w:rPr>
              <w:t>-5348,169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D60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D6080">
              <w:rPr>
                <w:color w:val="auto"/>
                <w:sz w:val="22"/>
                <w:szCs w:val="22"/>
                <w:lang w:eastAsia="ar-SA"/>
              </w:rPr>
              <w:t>-4390,811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D60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D6080">
              <w:rPr>
                <w:color w:val="auto"/>
                <w:sz w:val="22"/>
                <w:szCs w:val="22"/>
                <w:lang w:eastAsia="ar-SA"/>
              </w:rPr>
              <w:t>-4491,730</w:t>
            </w:r>
          </w:p>
        </w:tc>
      </w:tr>
      <w:tr w:rsidR="00443AAD" w:rsidRPr="00670107" w:rsidTr="00C0207E">
        <w:trPr>
          <w:trHeight w:val="113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AAD" w:rsidRPr="009C67AF" w:rsidRDefault="00443AAD" w:rsidP="00C0207E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43AAD" w:rsidRPr="009C67AF" w:rsidRDefault="00443AAD" w:rsidP="00C0207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B0BF8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>
              <w:rPr>
                <w:color w:val="auto"/>
                <w:sz w:val="22"/>
                <w:szCs w:val="22"/>
              </w:rPr>
              <w:t>-5348,169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D60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D6080">
              <w:rPr>
                <w:color w:val="auto"/>
                <w:sz w:val="22"/>
                <w:szCs w:val="22"/>
                <w:lang w:eastAsia="ar-SA"/>
              </w:rPr>
              <w:t>-4390,811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D60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D6080">
              <w:rPr>
                <w:color w:val="auto"/>
                <w:sz w:val="22"/>
                <w:szCs w:val="22"/>
                <w:lang w:eastAsia="ar-SA"/>
              </w:rPr>
              <w:t>-4491,730</w:t>
            </w:r>
          </w:p>
        </w:tc>
      </w:tr>
      <w:tr w:rsidR="00443AAD" w:rsidRPr="00670107" w:rsidTr="00C0207E">
        <w:trPr>
          <w:trHeight w:val="113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AAD" w:rsidRPr="009C67AF" w:rsidRDefault="00443AAD" w:rsidP="00C0207E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43AAD" w:rsidRPr="009C67AF" w:rsidRDefault="00443AAD" w:rsidP="00C0207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B0BF8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>
              <w:rPr>
                <w:color w:val="auto"/>
                <w:sz w:val="22"/>
                <w:szCs w:val="22"/>
              </w:rPr>
              <w:t>-5348,169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D60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D6080">
              <w:rPr>
                <w:color w:val="auto"/>
                <w:sz w:val="22"/>
                <w:szCs w:val="22"/>
                <w:lang w:eastAsia="ar-SA"/>
              </w:rPr>
              <w:t>-4390,811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D60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D6080">
              <w:rPr>
                <w:color w:val="auto"/>
                <w:sz w:val="22"/>
                <w:szCs w:val="22"/>
                <w:lang w:eastAsia="ar-SA"/>
              </w:rPr>
              <w:t>-4491,730</w:t>
            </w:r>
          </w:p>
        </w:tc>
      </w:tr>
      <w:tr w:rsidR="00443AAD" w:rsidRPr="00670107" w:rsidTr="00C0207E">
        <w:trPr>
          <w:trHeight w:val="113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AAD" w:rsidRPr="009C67AF" w:rsidRDefault="00443AAD" w:rsidP="00C0207E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43AAD" w:rsidRPr="009C67AF" w:rsidRDefault="00443AAD" w:rsidP="00C0207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901 01 05 02 01 10 0000 510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B0BF8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>
              <w:rPr>
                <w:color w:val="auto"/>
                <w:sz w:val="22"/>
                <w:szCs w:val="22"/>
              </w:rPr>
              <w:t>-5348,169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D60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D6080">
              <w:rPr>
                <w:color w:val="auto"/>
                <w:sz w:val="22"/>
                <w:szCs w:val="22"/>
                <w:lang w:eastAsia="ar-SA"/>
              </w:rPr>
              <w:t>-4390,811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D60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D6080">
              <w:rPr>
                <w:color w:val="auto"/>
                <w:sz w:val="22"/>
                <w:szCs w:val="22"/>
                <w:lang w:eastAsia="ar-SA"/>
              </w:rPr>
              <w:t>-4491,730</w:t>
            </w:r>
          </w:p>
        </w:tc>
      </w:tr>
      <w:tr w:rsidR="00443AAD" w:rsidRPr="00670107" w:rsidTr="00C0207E">
        <w:trPr>
          <w:trHeight w:val="113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AAD" w:rsidRPr="009C67AF" w:rsidRDefault="00443AAD" w:rsidP="00C0207E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43AAD" w:rsidRPr="009C67AF" w:rsidRDefault="00443AAD" w:rsidP="00C0207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000 01 05 00 00 00 0000 600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B0BF8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>
              <w:rPr>
                <w:color w:val="auto"/>
                <w:sz w:val="22"/>
                <w:szCs w:val="22"/>
              </w:rPr>
              <w:t>7662,85104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D60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D6080">
              <w:rPr>
                <w:color w:val="auto"/>
                <w:sz w:val="22"/>
                <w:szCs w:val="22"/>
                <w:lang w:eastAsia="ar-SA"/>
              </w:rPr>
              <w:t>4390,811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D60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D6080">
              <w:rPr>
                <w:color w:val="auto"/>
                <w:sz w:val="22"/>
                <w:szCs w:val="22"/>
                <w:lang w:eastAsia="ar-SA"/>
              </w:rPr>
              <w:t>4491,730</w:t>
            </w:r>
          </w:p>
        </w:tc>
      </w:tr>
      <w:tr w:rsidR="00443AAD" w:rsidRPr="00670107" w:rsidTr="00C0207E">
        <w:trPr>
          <w:trHeight w:val="113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AAD" w:rsidRPr="009C67AF" w:rsidRDefault="00443AAD" w:rsidP="00C0207E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Уменьшение прочих остатков  средств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43AAD" w:rsidRPr="009C67AF" w:rsidRDefault="00443AAD" w:rsidP="00C0207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9D17D7" w:rsidRDefault="00443AAD" w:rsidP="00C0207E">
            <w:pPr>
              <w:suppressAutoHyphens/>
              <w:snapToGrid w:val="0"/>
              <w:jc w:val="center"/>
              <w:rPr>
                <w:rStyle w:val="afe"/>
              </w:rPr>
            </w:pPr>
            <w:r>
              <w:rPr>
                <w:color w:val="auto"/>
                <w:sz w:val="22"/>
                <w:szCs w:val="22"/>
              </w:rPr>
              <w:t>7662,85104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D60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D6080">
              <w:rPr>
                <w:color w:val="auto"/>
                <w:sz w:val="22"/>
                <w:szCs w:val="22"/>
                <w:lang w:eastAsia="ar-SA"/>
              </w:rPr>
              <w:t>4390,811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D60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D6080">
              <w:rPr>
                <w:color w:val="auto"/>
                <w:sz w:val="22"/>
                <w:szCs w:val="22"/>
                <w:lang w:eastAsia="ar-SA"/>
              </w:rPr>
              <w:t>4491,730</w:t>
            </w:r>
          </w:p>
        </w:tc>
      </w:tr>
      <w:tr w:rsidR="00443AAD" w:rsidRPr="00670107" w:rsidTr="00C0207E">
        <w:trPr>
          <w:trHeight w:val="113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AAD" w:rsidRPr="009C67AF" w:rsidRDefault="00443AAD" w:rsidP="00C0207E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43AAD" w:rsidRPr="009C67AF" w:rsidRDefault="00443AAD" w:rsidP="00C0207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B0BF8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>
              <w:rPr>
                <w:color w:val="auto"/>
                <w:sz w:val="22"/>
                <w:szCs w:val="22"/>
              </w:rPr>
              <w:t>7662,85104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D60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D6080">
              <w:rPr>
                <w:color w:val="auto"/>
                <w:sz w:val="22"/>
                <w:szCs w:val="22"/>
                <w:lang w:eastAsia="ar-SA"/>
              </w:rPr>
              <w:t>4390,811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D60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D6080">
              <w:rPr>
                <w:color w:val="auto"/>
                <w:sz w:val="22"/>
                <w:szCs w:val="22"/>
                <w:lang w:eastAsia="ar-SA"/>
              </w:rPr>
              <w:t>4491,730</w:t>
            </w:r>
          </w:p>
        </w:tc>
      </w:tr>
      <w:tr w:rsidR="00443AAD" w:rsidRPr="00670107" w:rsidTr="00C0207E">
        <w:trPr>
          <w:trHeight w:val="113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AAD" w:rsidRPr="009C67AF" w:rsidRDefault="00443AAD" w:rsidP="00C0207E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43AAD" w:rsidRPr="009C67AF" w:rsidRDefault="00443AAD" w:rsidP="00C0207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C67AF">
              <w:rPr>
                <w:sz w:val="22"/>
                <w:szCs w:val="22"/>
              </w:rPr>
              <w:t>901 01 05 02 01 10 0000 610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B0BF8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>
              <w:rPr>
                <w:color w:val="auto"/>
                <w:sz w:val="22"/>
                <w:szCs w:val="22"/>
              </w:rPr>
              <w:t>7662,85104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D60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D6080">
              <w:rPr>
                <w:color w:val="auto"/>
                <w:sz w:val="22"/>
                <w:szCs w:val="22"/>
                <w:lang w:eastAsia="ar-SA"/>
              </w:rPr>
              <w:t>4390,811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AAD" w:rsidRPr="004D6080" w:rsidRDefault="00443AAD" w:rsidP="00C0207E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D6080">
              <w:rPr>
                <w:color w:val="auto"/>
                <w:sz w:val="22"/>
                <w:szCs w:val="22"/>
                <w:lang w:eastAsia="ar-SA"/>
              </w:rPr>
              <w:t>4491,730</w:t>
            </w:r>
          </w:p>
        </w:tc>
      </w:tr>
      <w:tr w:rsidR="00443AAD" w:rsidRPr="00670107" w:rsidTr="00C0207E">
        <w:trPr>
          <w:trHeight w:val="113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9C67AF" w:rsidRDefault="00443AAD" w:rsidP="00C0207E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9C67AF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43AAD" w:rsidRPr="009C67AF" w:rsidRDefault="00443AAD" w:rsidP="00C0207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Pr="009C67AF" w:rsidRDefault="00443AAD" w:rsidP="00C0207E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2314,68204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Pr="009C67AF" w:rsidRDefault="00443AAD" w:rsidP="00C0207E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9C67AF">
              <w:rPr>
                <w:b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Pr="009C67AF" w:rsidRDefault="00443AAD" w:rsidP="00C0207E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9C67AF">
              <w:rPr>
                <w:b/>
                <w:sz w:val="22"/>
                <w:szCs w:val="22"/>
                <w:lang w:eastAsia="ar-SA"/>
              </w:rPr>
              <w:t>0,00</w:t>
            </w:r>
          </w:p>
        </w:tc>
      </w:tr>
    </w:tbl>
    <w:p w:rsidR="00443AAD" w:rsidRDefault="00443AAD" w:rsidP="00443AAD">
      <w:pPr>
        <w:tabs>
          <w:tab w:val="left" w:pos="7875"/>
        </w:tabs>
      </w:pPr>
      <w:r>
        <w:t>»</w:t>
      </w: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lastRenderedPageBreak/>
        <w:t xml:space="preserve">Приложение № </w:t>
      </w:r>
      <w:r>
        <w:t>2</w:t>
      </w:r>
    </w:p>
    <w:p w:rsidR="00443AAD" w:rsidRPr="0066397E" w:rsidRDefault="00443AAD" w:rsidP="00443AAD">
      <w:pPr>
        <w:widowControl w:val="0"/>
        <w:snapToGrid w:val="0"/>
        <w:jc w:val="right"/>
      </w:pPr>
      <w:r w:rsidRPr="0066397E">
        <w:t xml:space="preserve">к решению комитета местного </w:t>
      </w:r>
    </w:p>
    <w:p w:rsidR="00443AAD" w:rsidRPr="0066397E" w:rsidRDefault="00443AAD" w:rsidP="00443AAD">
      <w:pPr>
        <w:widowControl w:val="0"/>
        <w:snapToGrid w:val="0"/>
        <w:jc w:val="right"/>
      </w:pPr>
      <w:r w:rsidRPr="0066397E">
        <w:t>самоуправления Студенского сельсовета</w:t>
      </w:r>
    </w:p>
    <w:p w:rsidR="00443AAD" w:rsidRPr="0066397E" w:rsidRDefault="00443AAD" w:rsidP="00443AAD">
      <w:pPr>
        <w:widowControl w:val="0"/>
        <w:snapToGrid w:val="0"/>
        <w:jc w:val="right"/>
      </w:pPr>
      <w:r w:rsidRPr="0066397E">
        <w:t>Белинского района</w:t>
      </w:r>
      <w:r>
        <w:t xml:space="preserve"> </w:t>
      </w:r>
      <w:r w:rsidRPr="0066397E">
        <w:t>Пензенской области</w:t>
      </w:r>
    </w:p>
    <w:p w:rsidR="005773FF" w:rsidRPr="00F753DF" w:rsidRDefault="005773FF" w:rsidP="005773FF">
      <w:pPr>
        <w:widowControl w:val="0"/>
        <w:jc w:val="right"/>
      </w:pPr>
      <w:r>
        <w:t>от 25.12.2019 № 32-10/3</w:t>
      </w:r>
    </w:p>
    <w:p w:rsidR="00443AAD" w:rsidRPr="0066397E" w:rsidRDefault="005773FF" w:rsidP="005773FF">
      <w:pPr>
        <w:tabs>
          <w:tab w:val="left" w:pos="1440"/>
        </w:tabs>
        <w:jc w:val="right"/>
      </w:pPr>
      <w:r w:rsidRPr="0066397E">
        <w:t xml:space="preserve"> </w:t>
      </w:r>
      <w:r w:rsidR="00443AAD" w:rsidRPr="0066397E">
        <w:t xml:space="preserve">«Приложение № </w:t>
      </w:r>
      <w:r w:rsidR="00443AAD">
        <w:t>3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УТВЕРЖДЕНЫ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 xml:space="preserve">решением 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 xml:space="preserve">Комитета местного 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самоуправления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Студенского сельсовета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Белинского района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Пензенской области</w:t>
      </w:r>
    </w:p>
    <w:p w:rsidR="00443AAD" w:rsidRDefault="00443AAD" w:rsidP="00443AAD">
      <w:pPr>
        <w:tabs>
          <w:tab w:val="left" w:pos="1440"/>
        </w:tabs>
        <w:jc w:val="right"/>
      </w:pPr>
      <w:r w:rsidRPr="0066397E">
        <w:t xml:space="preserve">«О бюджете Студенского сельсовета </w:t>
      </w:r>
    </w:p>
    <w:p w:rsidR="00443AAD" w:rsidRDefault="00443AAD" w:rsidP="00443AAD">
      <w:pPr>
        <w:tabs>
          <w:tab w:val="left" w:pos="1440"/>
        </w:tabs>
        <w:jc w:val="right"/>
      </w:pPr>
      <w:r w:rsidRPr="0066397E">
        <w:t>Белинского района</w:t>
      </w:r>
    </w:p>
    <w:p w:rsidR="00443AAD" w:rsidRDefault="00443AAD" w:rsidP="00443AAD">
      <w:pPr>
        <w:tabs>
          <w:tab w:val="left" w:pos="1440"/>
        </w:tabs>
        <w:jc w:val="right"/>
      </w:pPr>
      <w:r>
        <w:t xml:space="preserve"> Пензенской области на 2019</w:t>
      </w:r>
      <w:r w:rsidRPr="0066397E">
        <w:t xml:space="preserve"> год и </w:t>
      </w:r>
      <w:proofErr w:type="gramStart"/>
      <w:r w:rsidRPr="0066397E">
        <w:t>на</w:t>
      </w:r>
      <w:proofErr w:type="gramEnd"/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 xml:space="preserve"> плановый период </w:t>
      </w:r>
      <w:r>
        <w:t xml:space="preserve"> 2020 и 2021</w:t>
      </w:r>
      <w:r w:rsidRPr="0066397E">
        <w:t xml:space="preserve"> годов»</w:t>
      </w:r>
    </w:p>
    <w:p w:rsidR="00443AAD" w:rsidRPr="00A5155F" w:rsidRDefault="00443AAD" w:rsidP="00443AAD">
      <w:pPr>
        <w:tabs>
          <w:tab w:val="left" w:pos="1440"/>
        </w:tabs>
        <w:jc w:val="right"/>
        <w:rPr>
          <w:color w:val="auto"/>
        </w:rPr>
      </w:pPr>
      <w:r>
        <w:rPr>
          <w:color w:val="auto"/>
        </w:rPr>
        <w:t>о</w:t>
      </w:r>
      <w:r w:rsidRPr="00A5155F">
        <w:rPr>
          <w:color w:val="auto"/>
        </w:rPr>
        <w:t xml:space="preserve">т  </w:t>
      </w:r>
      <w:r>
        <w:rPr>
          <w:color w:val="auto"/>
        </w:rPr>
        <w:t>27.12.2018</w:t>
      </w:r>
      <w:r w:rsidRPr="00A5155F">
        <w:rPr>
          <w:color w:val="auto"/>
        </w:rPr>
        <w:t xml:space="preserve"> № </w:t>
      </w:r>
      <w:r>
        <w:rPr>
          <w:color w:val="auto"/>
        </w:rPr>
        <w:t>356-125/2</w:t>
      </w:r>
    </w:p>
    <w:p w:rsidR="00443AAD" w:rsidRDefault="00443AAD" w:rsidP="00443AAD">
      <w:pPr>
        <w:tabs>
          <w:tab w:val="left" w:pos="1440"/>
        </w:tabs>
        <w:jc w:val="right"/>
      </w:pPr>
      <w:r w:rsidRPr="00F20BBB">
        <w:t xml:space="preserve">                                          </w:t>
      </w:r>
    </w:p>
    <w:p w:rsidR="00443AAD" w:rsidRPr="00670107" w:rsidRDefault="00443AAD" w:rsidP="00443AAD">
      <w:pPr>
        <w:widowControl w:val="0"/>
        <w:jc w:val="center"/>
        <w:rPr>
          <w:b/>
          <w:bCs/>
        </w:rPr>
      </w:pPr>
      <w:r w:rsidRPr="00670107">
        <w:rPr>
          <w:b/>
          <w:bCs/>
        </w:rPr>
        <w:t>Объем</w:t>
      </w:r>
      <w:r w:rsidRPr="000A5B5A">
        <w:rPr>
          <w:b/>
          <w:bCs/>
          <w:sz w:val="26"/>
          <w:szCs w:val="26"/>
        </w:rPr>
        <w:t xml:space="preserve"> </w:t>
      </w:r>
      <w:r w:rsidRPr="00670107">
        <w:rPr>
          <w:b/>
          <w:bCs/>
        </w:rPr>
        <w:t>безвозмездных поступлений в бюджет</w:t>
      </w:r>
    </w:p>
    <w:p w:rsidR="00443AAD" w:rsidRPr="00670107" w:rsidRDefault="00443AAD" w:rsidP="00443AAD">
      <w:pPr>
        <w:jc w:val="center"/>
        <w:rPr>
          <w:b/>
          <w:bCs/>
        </w:rPr>
      </w:pPr>
      <w:r>
        <w:rPr>
          <w:b/>
          <w:bCs/>
        </w:rPr>
        <w:t>Студенского</w:t>
      </w:r>
      <w:r w:rsidRPr="00670107">
        <w:rPr>
          <w:b/>
          <w:bCs/>
        </w:rPr>
        <w:t xml:space="preserve"> сельсовета  Белинского района Пензенской области </w:t>
      </w:r>
    </w:p>
    <w:p w:rsidR="00443AAD" w:rsidRPr="00670107" w:rsidRDefault="00443AAD" w:rsidP="00443AAD">
      <w:pPr>
        <w:jc w:val="center"/>
        <w:rPr>
          <w:b/>
          <w:bCs/>
        </w:rPr>
      </w:pPr>
      <w:r>
        <w:rPr>
          <w:b/>
          <w:bCs/>
        </w:rPr>
        <w:t>на</w:t>
      </w:r>
      <w:r w:rsidRPr="00670107">
        <w:rPr>
          <w:b/>
          <w:bCs/>
        </w:rPr>
        <w:t xml:space="preserve"> 201</w:t>
      </w:r>
      <w:r>
        <w:rPr>
          <w:b/>
          <w:bCs/>
        </w:rPr>
        <w:t>9 год и на плановый период 2020</w:t>
      </w:r>
      <w:r w:rsidRPr="00670107">
        <w:rPr>
          <w:b/>
          <w:bCs/>
        </w:rPr>
        <w:t xml:space="preserve"> и 20</w:t>
      </w:r>
      <w:r>
        <w:rPr>
          <w:b/>
          <w:bCs/>
        </w:rPr>
        <w:t>21</w:t>
      </w:r>
      <w:r w:rsidRPr="00670107">
        <w:rPr>
          <w:b/>
          <w:bCs/>
        </w:rPr>
        <w:t xml:space="preserve"> годов</w:t>
      </w:r>
    </w:p>
    <w:p w:rsidR="00443AAD" w:rsidRPr="00670107" w:rsidRDefault="00443AAD" w:rsidP="00443AAD">
      <w:pPr>
        <w:jc w:val="right"/>
      </w:pPr>
      <w:r>
        <w:t>(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)</w:t>
      </w:r>
    </w:p>
    <w:tbl>
      <w:tblPr>
        <w:tblW w:w="10063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710"/>
        <w:gridCol w:w="2692"/>
        <w:gridCol w:w="2836"/>
        <w:gridCol w:w="1320"/>
        <w:gridCol w:w="1320"/>
        <w:gridCol w:w="1185"/>
      </w:tblGrid>
      <w:tr w:rsidR="00443AAD" w:rsidRPr="00670107" w:rsidTr="00C0207E">
        <w:trPr>
          <w:trHeight w:val="99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670107" w:rsidRDefault="00443AAD" w:rsidP="00C0207E">
            <w:pPr>
              <w:pStyle w:val="2"/>
              <w:keepNext w:val="0"/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670107">
              <w:rPr>
                <w:iCs/>
                <w:sz w:val="24"/>
                <w:szCs w:val="24"/>
              </w:rPr>
              <w:t>КБК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3AAD" w:rsidRPr="00670107" w:rsidRDefault="00443AAD" w:rsidP="00C0207E">
            <w:pPr>
              <w:pStyle w:val="2"/>
              <w:keepNext w:val="0"/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670107">
              <w:rPr>
                <w:iCs/>
                <w:sz w:val="24"/>
                <w:szCs w:val="24"/>
              </w:rPr>
              <w:t>Виды доходов</w:t>
            </w:r>
          </w:p>
          <w:p w:rsidR="00443AAD" w:rsidRPr="00670107" w:rsidRDefault="00443AAD" w:rsidP="00C0207E">
            <w:pPr>
              <w:widowControl w:val="0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3AAD" w:rsidRPr="0000043E" w:rsidRDefault="00443AAD" w:rsidP="00C0207E">
            <w:pPr>
              <w:pStyle w:val="2"/>
              <w:keepNext w:val="0"/>
              <w:widowControl w:val="0"/>
              <w:tabs>
                <w:tab w:val="left" w:pos="708"/>
              </w:tabs>
              <w:snapToGrid w:val="0"/>
              <w:ind w:left="-10" w:firstLine="1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2019</w:t>
            </w:r>
          </w:p>
          <w:p w:rsidR="00443AAD" w:rsidRPr="0000043E" w:rsidRDefault="00443AAD" w:rsidP="00C0207E">
            <w:pPr>
              <w:jc w:val="center"/>
              <w:rPr>
                <w:b/>
              </w:rPr>
            </w:pPr>
            <w:r w:rsidRPr="0000043E">
              <w:rPr>
                <w:b/>
              </w:rPr>
              <w:t>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3AAD" w:rsidRPr="0000043E" w:rsidRDefault="00443AAD" w:rsidP="00C0207E">
            <w:pPr>
              <w:pStyle w:val="2"/>
              <w:keepNext w:val="0"/>
              <w:widowControl w:val="0"/>
              <w:tabs>
                <w:tab w:val="left" w:pos="708"/>
              </w:tabs>
              <w:snapToGrid w:val="0"/>
              <w:ind w:left="-10" w:firstLine="1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2020</w:t>
            </w:r>
          </w:p>
          <w:p w:rsidR="00443AAD" w:rsidRPr="0000043E" w:rsidRDefault="00443AAD" w:rsidP="00C0207E">
            <w:pPr>
              <w:jc w:val="center"/>
              <w:rPr>
                <w:b/>
              </w:rPr>
            </w:pPr>
            <w:r w:rsidRPr="0000043E">
              <w:rPr>
                <w:b/>
              </w:rPr>
              <w:t>год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3AAD" w:rsidRPr="0000043E" w:rsidRDefault="00443AAD" w:rsidP="00C0207E">
            <w:pPr>
              <w:pStyle w:val="2"/>
              <w:keepNext w:val="0"/>
              <w:widowControl w:val="0"/>
              <w:tabs>
                <w:tab w:val="left" w:pos="708"/>
              </w:tabs>
              <w:snapToGrid w:val="0"/>
              <w:ind w:left="-10" w:firstLine="10"/>
              <w:jc w:val="center"/>
              <w:rPr>
                <w:iCs/>
                <w:sz w:val="24"/>
                <w:szCs w:val="24"/>
              </w:rPr>
            </w:pPr>
            <w:r w:rsidRPr="0000043E">
              <w:rPr>
                <w:iCs/>
                <w:sz w:val="24"/>
                <w:szCs w:val="24"/>
              </w:rPr>
              <w:t>20</w:t>
            </w:r>
            <w:r>
              <w:rPr>
                <w:iCs/>
                <w:sz w:val="24"/>
                <w:szCs w:val="24"/>
              </w:rPr>
              <w:t>21</w:t>
            </w:r>
          </w:p>
          <w:p w:rsidR="00443AAD" w:rsidRPr="0000043E" w:rsidRDefault="00443AAD" w:rsidP="00C0207E">
            <w:pPr>
              <w:jc w:val="center"/>
              <w:rPr>
                <w:b/>
              </w:rPr>
            </w:pPr>
            <w:r w:rsidRPr="0000043E">
              <w:rPr>
                <w:b/>
              </w:rPr>
              <w:t>год</w:t>
            </w:r>
          </w:p>
        </w:tc>
      </w:tr>
      <w:tr w:rsidR="00443AAD" w:rsidRPr="00670107" w:rsidTr="00C0207E">
        <w:trPr>
          <w:trHeight w:val="3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491921">
              <w:rPr>
                <w:b/>
                <w:sz w:val="20"/>
                <w:szCs w:val="20"/>
                <w:lang w:val="en-US"/>
              </w:rPr>
              <w:t>000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491921">
              <w:rPr>
                <w:b/>
                <w:sz w:val="20"/>
                <w:szCs w:val="20"/>
                <w:lang w:val="en-US"/>
              </w:rPr>
              <w:t>2 00 00000 00 0000 000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3AAD" w:rsidRPr="00491921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491921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ind w:left="-250" w:firstLine="142"/>
              <w:jc w:val="center"/>
              <w:rPr>
                <w:b/>
                <w:bCs/>
                <w:i/>
                <w:color w:val="auto"/>
                <w:sz w:val="20"/>
                <w:szCs w:val="20"/>
              </w:rPr>
            </w:pPr>
            <w:r>
              <w:rPr>
                <w:b/>
                <w:bCs/>
                <w:i/>
                <w:color w:val="auto"/>
                <w:sz w:val="20"/>
                <w:szCs w:val="20"/>
              </w:rPr>
              <w:t>2146,869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ind w:left="-250" w:firstLine="142"/>
              <w:jc w:val="center"/>
              <w:rPr>
                <w:b/>
                <w:bCs/>
                <w:i/>
                <w:color w:val="auto"/>
                <w:sz w:val="20"/>
                <w:szCs w:val="20"/>
              </w:rPr>
            </w:pPr>
            <w:r w:rsidRPr="00491921">
              <w:rPr>
                <w:b/>
                <w:bCs/>
                <w:i/>
                <w:color w:val="auto"/>
                <w:sz w:val="20"/>
                <w:szCs w:val="20"/>
              </w:rPr>
              <w:t>1349,611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ind w:left="-250" w:firstLine="142"/>
              <w:jc w:val="center"/>
              <w:rPr>
                <w:b/>
                <w:bCs/>
                <w:i/>
                <w:color w:val="auto"/>
                <w:sz w:val="20"/>
                <w:szCs w:val="20"/>
              </w:rPr>
            </w:pPr>
            <w:r w:rsidRPr="00491921">
              <w:rPr>
                <w:b/>
                <w:bCs/>
                <w:i/>
                <w:color w:val="auto"/>
                <w:sz w:val="20"/>
                <w:szCs w:val="20"/>
              </w:rPr>
              <w:t>1364,330</w:t>
            </w:r>
          </w:p>
        </w:tc>
      </w:tr>
      <w:tr w:rsidR="00443AAD" w:rsidRPr="00670107" w:rsidTr="00C0207E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91921">
              <w:rPr>
                <w:b/>
                <w:bCs/>
                <w:i/>
                <w:iCs/>
                <w:sz w:val="20"/>
                <w:szCs w:val="20"/>
              </w:rPr>
              <w:t>992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91921">
              <w:rPr>
                <w:b/>
                <w:bCs/>
                <w:i/>
                <w:iCs/>
                <w:sz w:val="20"/>
                <w:szCs w:val="20"/>
              </w:rPr>
              <w:t xml:space="preserve">2 02 10000 00 0000 150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3AAD" w:rsidRPr="00491921" w:rsidRDefault="00443AAD" w:rsidP="00C0207E">
            <w:pPr>
              <w:widowControl w:val="0"/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 w:rsidRPr="00491921">
              <w:rPr>
                <w:b/>
                <w:bCs/>
                <w:i/>
                <w:iCs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b/>
                <w:bCs/>
                <w:iCs/>
                <w:color w:val="auto"/>
                <w:sz w:val="20"/>
                <w:szCs w:val="20"/>
              </w:rPr>
            </w:pPr>
            <w:r w:rsidRPr="00491921">
              <w:rPr>
                <w:b/>
                <w:bCs/>
                <w:iCs/>
                <w:color w:val="auto"/>
                <w:sz w:val="20"/>
                <w:szCs w:val="20"/>
              </w:rPr>
              <w:t>1417,369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3AAD" w:rsidRPr="00491921" w:rsidRDefault="00443AAD" w:rsidP="00C0207E">
            <w:pPr>
              <w:rPr>
                <w:b/>
                <w:color w:val="auto"/>
                <w:sz w:val="20"/>
                <w:szCs w:val="20"/>
              </w:rPr>
            </w:pPr>
          </w:p>
          <w:p w:rsidR="00443AAD" w:rsidRPr="00491921" w:rsidRDefault="00443AAD" w:rsidP="00C0207E">
            <w:pPr>
              <w:rPr>
                <w:b/>
                <w:color w:val="auto"/>
                <w:sz w:val="20"/>
                <w:szCs w:val="20"/>
              </w:rPr>
            </w:pPr>
            <w:r w:rsidRPr="00491921">
              <w:rPr>
                <w:b/>
                <w:color w:val="auto"/>
                <w:sz w:val="20"/>
                <w:szCs w:val="20"/>
              </w:rPr>
              <w:t>1269,311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b/>
                <w:bCs/>
                <w:i/>
                <w:iCs/>
                <w:color w:val="auto"/>
                <w:sz w:val="20"/>
                <w:szCs w:val="20"/>
              </w:rPr>
            </w:pPr>
          </w:p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91921">
              <w:rPr>
                <w:b/>
                <w:bCs/>
                <w:i/>
                <w:iCs/>
                <w:color w:val="auto"/>
                <w:sz w:val="20"/>
                <w:szCs w:val="20"/>
              </w:rPr>
              <w:t>1284,030</w:t>
            </w:r>
          </w:p>
        </w:tc>
      </w:tr>
      <w:tr w:rsidR="00443AAD" w:rsidRPr="00670107" w:rsidTr="00C0207E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91921">
              <w:rPr>
                <w:sz w:val="20"/>
                <w:szCs w:val="20"/>
              </w:rPr>
              <w:t>992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91921">
              <w:rPr>
                <w:sz w:val="20"/>
                <w:szCs w:val="20"/>
              </w:rPr>
              <w:t>2 02 15001 10 0000 150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3AAD" w:rsidRPr="00491921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491921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bCs/>
                <w:iCs/>
                <w:color w:val="auto"/>
                <w:sz w:val="20"/>
                <w:szCs w:val="20"/>
              </w:rPr>
            </w:pPr>
            <w:r w:rsidRPr="00491921">
              <w:rPr>
                <w:bCs/>
                <w:iCs/>
                <w:color w:val="auto"/>
                <w:sz w:val="20"/>
                <w:szCs w:val="20"/>
              </w:rPr>
              <w:t>1417,369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bCs/>
                <w:iCs/>
                <w:color w:val="auto"/>
                <w:sz w:val="20"/>
                <w:szCs w:val="20"/>
              </w:rPr>
            </w:pPr>
            <w:r w:rsidRPr="00491921">
              <w:rPr>
                <w:bCs/>
                <w:iCs/>
                <w:color w:val="auto"/>
                <w:sz w:val="20"/>
                <w:szCs w:val="20"/>
              </w:rPr>
              <w:t>1269,311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bCs/>
                <w:iCs/>
                <w:color w:val="auto"/>
                <w:sz w:val="20"/>
                <w:szCs w:val="20"/>
              </w:rPr>
            </w:pPr>
            <w:r w:rsidRPr="00491921">
              <w:rPr>
                <w:bCs/>
                <w:iCs/>
                <w:color w:val="auto"/>
                <w:sz w:val="20"/>
                <w:szCs w:val="20"/>
              </w:rPr>
              <w:t>1284,030</w:t>
            </w:r>
          </w:p>
        </w:tc>
      </w:tr>
      <w:tr w:rsidR="00443AAD" w:rsidRPr="00670107" w:rsidTr="00C0207E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91921">
              <w:rPr>
                <w:b/>
                <w:bCs/>
                <w:i/>
                <w:iCs/>
                <w:sz w:val="20"/>
                <w:szCs w:val="20"/>
              </w:rPr>
              <w:t>901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491921" w:rsidRDefault="00443AAD" w:rsidP="00C0207E">
            <w:pPr>
              <w:widowControl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91921">
              <w:rPr>
                <w:b/>
                <w:bCs/>
                <w:i/>
                <w:iCs/>
                <w:sz w:val="20"/>
                <w:szCs w:val="20"/>
              </w:rPr>
              <w:t>2 02 30000 00 0000 150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3AAD" w:rsidRPr="00491921" w:rsidRDefault="00443AAD" w:rsidP="00C0207E">
            <w:pPr>
              <w:widowControl w:val="0"/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 w:rsidRPr="00491921">
              <w:rPr>
                <w:b/>
                <w:bCs/>
                <w:i/>
                <w:iCs/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91921">
              <w:rPr>
                <w:b/>
                <w:bCs/>
                <w:i/>
                <w:iCs/>
                <w:color w:val="auto"/>
                <w:sz w:val="20"/>
                <w:szCs w:val="20"/>
              </w:rPr>
              <w:t>80,3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91921">
              <w:rPr>
                <w:b/>
                <w:bCs/>
                <w:i/>
                <w:iCs/>
                <w:color w:val="auto"/>
                <w:sz w:val="20"/>
                <w:szCs w:val="20"/>
              </w:rPr>
              <w:t>80,3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91921">
              <w:rPr>
                <w:b/>
                <w:bCs/>
                <w:i/>
                <w:iCs/>
                <w:color w:val="auto"/>
                <w:sz w:val="20"/>
                <w:szCs w:val="20"/>
              </w:rPr>
              <w:t>80,3</w:t>
            </w:r>
          </w:p>
        </w:tc>
      </w:tr>
      <w:tr w:rsidR="00443AAD" w:rsidRPr="00670107" w:rsidTr="00C0207E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91921">
              <w:rPr>
                <w:sz w:val="20"/>
                <w:szCs w:val="20"/>
              </w:rPr>
              <w:t>901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91921">
              <w:rPr>
                <w:sz w:val="20"/>
                <w:szCs w:val="20"/>
              </w:rPr>
              <w:t>2 02 35118 10 0000 150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3AAD" w:rsidRPr="00491921" w:rsidRDefault="00443AAD" w:rsidP="00C020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1921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491921">
              <w:rPr>
                <w:color w:val="auto"/>
                <w:sz w:val="20"/>
                <w:szCs w:val="20"/>
              </w:rPr>
              <w:t>80,3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491921">
              <w:rPr>
                <w:color w:val="auto"/>
                <w:sz w:val="20"/>
                <w:szCs w:val="20"/>
              </w:rPr>
              <w:t>80,3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491921">
              <w:rPr>
                <w:color w:val="auto"/>
                <w:sz w:val="20"/>
                <w:szCs w:val="20"/>
              </w:rPr>
              <w:t>80,3</w:t>
            </w:r>
          </w:p>
        </w:tc>
      </w:tr>
      <w:tr w:rsidR="00443AAD" w:rsidRPr="00670107" w:rsidTr="00C0207E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655377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655377">
              <w:rPr>
                <w:b/>
                <w:sz w:val="20"/>
                <w:szCs w:val="20"/>
              </w:rPr>
              <w:t>901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655377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55377">
              <w:rPr>
                <w:b/>
                <w:sz w:val="20"/>
                <w:szCs w:val="20"/>
                <w:lang w:eastAsia="ar-SA"/>
              </w:rPr>
              <w:t>202 20000 00 0000 150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3AAD" w:rsidRPr="00655377" w:rsidRDefault="00443AAD" w:rsidP="00C020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655377">
              <w:rPr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</w:t>
            </w:r>
            <w:proofErr w:type="gram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655377" w:rsidRDefault="00443AAD" w:rsidP="00C0207E">
            <w:pPr>
              <w:widowControl w:val="0"/>
              <w:snapToGrid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655377">
              <w:rPr>
                <w:b/>
                <w:color w:val="auto"/>
                <w:sz w:val="20"/>
                <w:szCs w:val="20"/>
              </w:rPr>
              <w:t>604,7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F43C1B" w:rsidRDefault="00443AAD" w:rsidP="00C0207E">
            <w:pPr>
              <w:widowControl w:val="0"/>
              <w:snapToGrid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43AAD" w:rsidRPr="00670107" w:rsidTr="00C0207E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655377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55377">
              <w:rPr>
                <w:sz w:val="20"/>
                <w:szCs w:val="20"/>
              </w:rPr>
              <w:t>901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655377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55377">
              <w:rPr>
                <w:sz w:val="20"/>
                <w:szCs w:val="20"/>
              </w:rPr>
              <w:t>2 02 29999 10 9275 150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3AAD" w:rsidRPr="00655377" w:rsidRDefault="00443AAD" w:rsidP="00C0207E">
            <w:pPr>
              <w:rPr>
                <w:sz w:val="20"/>
                <w:szCs w:val="20"/>
              </w:rPr>
            </w:pPr>
            <w:r w:rsidRPr="00655377">
              <w:rPr>
                <w:sz w:val="20"/>
                <w:szCs w:val="20"/>
              </w:rPr>
              <w:t xml:space="preserve">Прочие субсидии бюджетам сельских поселений на капитальный ремонт и ремонт сетей и сооружений водоснабжения в населенных пунктах Пензенской области (за исключением субсидий на </w:t>
            </w:r>
            <w:proofErr w:type="spellStart"/>
            <w:r w:rsidRPr="00655377">
              <w:rPr>
                <w:sz w:val="20"/>
                <w:szCs w:val="20"/>
              </w:rPr>
              <w:t>софинансирование</w:t>
            </w:r>
            <w:proofErr w:type="spellEnd"/>
            <w:r w:rsidRPr="00655377">
              <w:rPr>
                <w:sz w:val="20"/>
                <w:szCs w:val="20"/>
              </w:rPr>
              <w:t xml:space="preserve"> объектов капитального строительства)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655377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655377">
              <w:rPr>
                <w:color w:val="auto"/>
                <w:sz w:val="20"/>
                <w:szCs w:val="20"/>
              </w:rPr>
              <w:t>541,0</w:t>
            </w:r>
          </w:p>
          <w:p w:rsidR="00443AAD" w:rsidRPr="00655377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43AAD" w:rsidRPr="00670107" w:rsidTr="00C0207E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655377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443AAD" w:rsidRPr="00655377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55377">
              <w:rPr>
                <w:sz w:val="20"/>
                <w:szCs w:val="20"/>
              </w:rPr>
              <w:t>901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655377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443AAD" w:rsidRPr="00655377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55377">
              <w:rPr>
                <w:sz w:val="20"/>
                <w:szCs w:val="20"/>
                <w:lang w:eastAsia="ar-SA"/>
              </w:rPr>
              <w:t>202 29999 10 9203 150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3AAD" w:rsidRPr="00655377" w:rsidRDefault="00443AAD" w:rsidP="00C0207E">
            <w:pPr>
              <w:rPr>
                <w:sz w:val="20"/>
                <w:szCs w:val="20"/>
              </w:rPr>
            </w:pPr>
            <w:r w:rsidRPr="00655377">
              <w:rPr>
                <w:spacing w:val="2"/>
                <w:sz w:val="20"/>
                <w:szCs w:val="20"/>
              </w:rPr>
              <w:t>Прочие субсидии бюджетам сельских поселений на совершенствование систем наружног</w:t>
            </w:r>
            <w:r>
              <w:rPr>
                <w:spacing w:val="2"/>
                <w:sz w:val="20"/>
                <w:szCs w:val="20"/>
              </w:rPr>
              <w:t xml:space="preserve">о освещения  </w:t>
            </w:r>
            <w:r>
              <w:rPr>
                <w:spacing w:val="2"/>
                <w:sz w:val="20"/>
                <w:szCs w:val="20"/>
              </w:rPr>
              <w:lastRenderedPageBreak/>
              <w:t>населенных пунктов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655377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  <w:p w:rsidR="00443AAD" w:rsidRPr="00655377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655377">
              <w:rPr>
                <w:color w:val="auto"/>
                <w:sz w:val="20"/>
                <w:szCs w:val="20"/>
              </w:rPr>
              <w:t>63,70</w:t>
            </w:r>
          </w:p>
          <w:p w:rsidR="00443AAD" w:rsidRPr="00655377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43AAD" w:rsidRPr="00670107" w:rsidTr="00C0207E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6D4DBE" w:rsidRDefault="00443AAD" w:rsidP="00C0207E">
            <w:pPr>
              <w:widowControl w:val="0"/>
              <w:snapToGrid w:val="0"/>
              <w:jc w:val="center"/>
              <w:rPr>
                <w:b/>
                <w:i/>
                <w:color w:val="auto"/>
                <w:sz w:val="22"/>
                <w:szCs w:val="22"/>
              </w:rPr>
            </w:pPr>
            <w:r w:rsidRPr="006D4DBE">
              <w:rPr>
                <w:b/>
                <w:i/>
                <w:color w:val="auto"/>
                <w:sz w:val="22"/>
                <w:szCs w:val="22"/>
              </w:rPr>
              <w:lastRenderedPageBreak/>
              <w:t>901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6D4DBE" w:rsidRDefault="00443AAD" w:rsidP="00C0207E">
            <w:pPr>
              <w:widowControl w:val="0"/>
              <w:snapToGrid w:val="0"/>
              <w:jc w:val="center"/>
              <w:rPr>
                <w:b/>
                <w:i/>
                <w:color w:val="auto"/>
                <w:sz w:val="22"/>
                <w:szCs w:val="22"/>
              </w:rPr>
            </w:pPr>
            <w:r w:rsidRPr="006D4DBE">
              <w:rPr>
                <w:b/>
                <w:i/>
                <w:color w:val="auto"/>
                <w:sz w:val="22"/>
                <w:szCs w:val="22"/>
              </w:rPr>
              <w:t>202 40000 00 0000 150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3AAD" w:rsidRPr="006D4DBE" w:rsidRDefault="00443AAD" w:rsidP="00C0207E">
            <w:pPr>
              <w:autoSpaceDE w:val="0"/>
              <w:autoSpaceDN w:val="0"/>
              <w:adjustRightInd w:val="0"/>
              <w:rPr>
                <w:b/>
                <w:i/>
                <w:color w:val="auto"/>
                <w:sz w:val="22"/>
                <w:szCs w:val="22"/>
              </w:rPr>
            </w:pPr>
            <w:r w:rsidRPr="006D4DBE">
              <w:rPr>
                <w:b/>
                <w:i/>
                <w:color w:val="auto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6D4DBE" w:rsidRDefault="00443AAD" w:rsidP="00C0207E">
            <w:pPr>
              <w:widowControl w:val="0"/>
              <w:snapToGrid w:val="0"/>
              <w:jc w:val="center"/>
              <w:rPr>
                <w:b/>
                <w:i/>
                <w:color w:val="auto"/>
                <w:sz w:val="22"/>
                <w:szCs w:val="22"/>
              </w:rPr>
            </w:pPr>
            <w:r>
              <w:rPr>
                <w:b/>
                <w:i/>
                <w:color w:val="auto"/>
                <w:sz w:val="22"/>
                <w:szCs w:val="22"/>
              </w:rPr>
              <w:t>44,5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43AAD" w:rsidRPr="00670107" w:rsidTr="00C0207E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6D4DBE" w:rsidRDefault="00443AAD" w:rsidP="00C0207E">
            <w:pPr>
              <w:widowControl w:val="0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D4DBE">
              <w:rPr>
                <w:color w:val="auto"/>
                <w:sz w:val="22"/>
                <w:szCs w:val="22"/>
              </w:rPr>
              <w:t>901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6D4DBE" w:rsidRDefault="00443AAD" w:rsidP="00C0207E">
            <w:pPr>
              <w:widowControl w:val="0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D4DBE">
              <w:rPr>
                <w:color w:val="auto"/>
                <w:sz w:val="22"/>
                <w:szCs w:val="22"/>
              </w:rPr>
              <w:t>202 45550 10 0000 150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3AAD" w:rsidRPr="006D4DBE" w:rsidRDefault="00443AAD" w:rsidP="00C0207E">
            <w:pPr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6D4DBE">
              <w:rPr>
                <w:color w:val="auto"/>
                <w:sz w:val="22"/>
                <w:szCs w:val="22"/>
              </w:rPr>
              <w:t xml:space="preserve">Межбюджетные трансферты, передаваемые бюджетам сельских поселений за достижение </w:t>
            </w:r>
            <w:proofErr w:type="gramStart"/>
            <w:r w:rsidRPr="006D4DBE">
              <w:rPr>
                <w:color w:val="auto"/>
                <w:sz w:val="22"/>
                <w:szCs w:val="22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6D4DBE" w:rsidRDefault="00443AAD" w:rsidP="00C0207E">
            <w:pPr>
              <w:widowControl w:val="0"/>
              <w:snapToGrid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44,5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AAD" w:rsidRPr="00491921" w:rsidRDefault="00443AAD" w:rsidP="00C0207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Pr="0066397E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  <w:r>
        <w:t>Приложение № 3</w:t>
      </w:r>
    </w:p>
    <w:p w:rsidR="00443AAD" w:rsidRDefault="00443AAD" w:rsidP="00443AAD">
      <w:pPr>
        <w:widowControl w:val="0"/>
        <w:snapToGrid w:val="0"/>
        <w:jc w:val="right"/>
      </w:pPr>
      <w:r w:rsidRPr="0066397E">
        <w:t xml:space="preserve">к решению </w:t>
      </w:r>
    </w:p>
    <w:p w:rsidR="00443AAD" w:rsidRDefault="00443AAD" w:rsidP="00443AAD">
      <w:pPr>
        <w:widowControl w:val="0"/>
        <w:snapToGrid w:val="0"/>
        <w:jc w:val="right"/>
      </w:pPr>
      <w:r w:rsidRPr="0066397E">
        <w:t xml:space="preserve">комитета местного самоуправления </w:t>
      </w:r>
    </w:p>
    <w:p w:rsidR="00443AAD" w:rsidRPr="0066397E" w:rsidRDefault="00443AAD" w:rsidP="00443AAD">
      <w:pPr>
        <w:widowControl w:val="0"/>
        <w:snapToGrid w:val="0"/>
        <w:jc w:val="right"/>
      </w:pPr>
      <w:r w:rsidRPr="0066397E">
        <w:t>Студенского сельсовета</w:t>
      </w:r>
    </w:p>
    <w:p w:rsidR="00443AAD" w:rsidRPr="0066397E" w:rsidRDefault="00443AAD" w:rsidP="00443AAD">
      <w:pPr>
        <w:widowControl w:val="0"/>
        <w:snapToGrid w:val="0"/>
        <w:jc w:val="right"/>
      </w:pPr>
      <w:r w:rsidRPr="0066397E">
        <w:t>Белинского района</w:t>
      </w:r>
      <w:r>
        <w:t xml:space="preserve"> </w:t>
      </w:r>
      <w:r w:rsidRPr="0066397E">
        <w:t>Пензенской области</w:t>
      </w:r>
    </w:p>
    <w:p w:rsidR="00443AAD" w:rsidRPr="005773FF" w:rsidRDefault="00443AAD" w:rsidP="005773FF">
      <w:pPr>
        <w:widowControl w:val="0"/>
        <w:jc w:val="center"/>
      </w:pPr>
      <w:r w:rsidRPr="00E24FEF">
        <w:rPr>
          <w:color w:val="FF0000"/>
        </w:rPr>
        <w:t xml:space="preserve">                                                                                  </w:t>
      </w:r>
      <w:r w:rsidR="005773FF">
        <w:rPr>
          <w:color w:val="FF0000"/>
        </w:rPr>
        <w:t xml:space="preserve">                               </w:t>
      </w:r>
      <w:r w:rsidRPr="00E24FEF">
        <w:rPr>
          <w:color w:val="FF0000"/>
        </w:rPr>
        <w:t xml:space="preserve"> </w:t>
      </w:r>
      <w:r w:rsidR="005773FF">
        <w:t>от 25.12.2019 № 32-10/3</w:t>
      </w:r>
      <w:r w:rsidRPr="00AC3F64">
        <w:rPr>
          <w:color w:val="auto"/>
        </w:rPr>
        <w:t xml:space="preserve"> 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250"/>
        <w:gridCol w:w="4214"/>
      </w:tblGrid>
      <w:tr w:rsidR="00443AAD" w:rsidTr="00C0207E">
        <w:trPr>
          <w:trHeight w:val="2815"/>
        </w:trPr>
        <w:tc>
          <w:tcPr>
            <w:tcW w:w="5250" w:type="dxa"/>
          </w:tcPr>
          <w:p w:rsidR="00443AAD" w:rsidRDefault="00443AAD" w:rsidP="00C0207E">
            <w:pPr>
              <w:widowControl w:val="0"/>
              <w:snapToGrid w:val="0"/>
              <w:ind w:firstLine="709"/>
            </w:pPr>
          </w:p>
        </w:tc>
        <w:tc>
          <w:tcPr>
            <w:tcW w:w="4214" w:type="dxa"/>
          </w:tcPr>
          <w:p w:rsidR="00443AAD" w:rsidRPr="004E3391" w:rsidRDefault="00443AAD" w:rsidP="00C0207E">
            <w:pPr>
              <w:widowControl w:val="0"/>
              <w:snapToGrid w:val="0"/>
              <w:jc w:val="right"/>
            </w:pPr>
            <w:r>
              <w:t>«</w:t>
            </w:r>
            <w:r w:rsidRPr="004E3391">
              <w:t xml:space="preserve">Приложение № </w:t>
            </w:r>
            <w:r>
              <w:t>5</w:t>
            </w:r>
          </w:p>
          <w:p w:rsidR="00443AAD" w:rsidRPr="004E3391" w:rsidRDefault="00443AAD" w:rsidP="00C0207E">
            <w:pPr>
              <w:tabs>
                <w:tab w:val="left" w:pos="1440"/>
              </w:tabs>
              <w:jc w:val="right"/>
            </w:pPr>
            <w:r w:rsidRPr="004E3391">
              <w:t xml:space="preserve">к </w:t>
            </w:r>
            <w:r>
              <w:t>решению</w:t>
            </w:r>
            <w:r w:rsidRPr="004E3391">
              <w:t xml:space="preserve"> </w:t>
            </w:r>
          </w:p>
          <w:p w:rsidR="00443AAD" w:rsidRPr="004E3391" w:rsidRDefault="00443AAD" w:rsidP="00C0207E">
            <w:pPr>
              <w:tabs>
                <w:tab w:val="left" w:pos="1440"/>
              </w:tabs>
              <w:jc w:val="right"/>
            </w:pPr>
            <w:r w:rsidRPr="004E3391">
              <w:t xml:space="preserve">Комитета местного </w:t>
            </w:r>
          </w:p>
          <w:p w:rsidR="00443AAD" w:rsidRPr="004E3391" w:rsidRDefault="00443AAD" w:rsidP="00C0207E">
            <w:pPr>
              <w:tabs>
                <w:tab w:val="left" w:pos="1440"/>
              </w:tabs>
              <w:jc w:val="right"/>
            </w:pPr>
            <w:r w:rsidRPr="004E3391">
              <w:t>самоуправления</w:t>
            </w:r>
          </w:p>
          <w:p w:rsidR="00443AAD" w:rsidRPr="004E3391" w:rsidRDefault="00443AAD" w:rsidP="00C0207E">
            <w:pPr>
              <w:tabs>
                <w:tab w:val="left" w:pos="1440"/>
              </w:tabs>
              <w:jc w:val="right"/>
            </w:pPr>
            <w:r>
              <w:t>Студенского</w:t>
            </w:r>
            <w:r w:rsidRPr="004E3391">
              <w:t xml:space="preserve"> сельсовета</w:t>
            </w:r>
          </w:p>
          <w:p w:rsidR="00443AAD" w:rsidRPr="004E3391" w:rsidRDefault="00443AAD" w:rsidP="00C0207E">
            <w:pPr>
              <w:tabs>
                <w:tab w:val="left" w:pos="1440"/>
              </w:tabs>
              <w:jc w:val="right"/>
            </w:pPr>
            <w:r w:rsidRPr="004E3391">
              <w:t>Белинского района</w:t>
            </w:r>
          </w:p>
          <w:p w:rsidR="00443AAD" w:rsidRPr="004E3391" w:rsidRDefault="00443AAD" w:rsidP="00C0207E">
            <w:pPr>
              <w:tabs>
                <w:tab w:val="left" w:pos="1440"/>
              </w:tabs>
              <w:jc w:val="right"/>
            </w:pPr>
            <w:r w:rsidRPr="004E3391">
              <w:t>Пензенской области</w:t>
            </w:r>
          </w:p>
          <w:p w:rsidR="00443AAD" w:rsidRDefault="00443AAD" w:rsidP="00C0207E">
            <w:pPr>
              <w:tabs>
                <w:tab w:val="left" w:pos="1440"/>
              </w:tabs>
              <w:jc w:val="right"/>
            </w:pPr>
            <w:r w:rsidRPr="00AC3128">
              <w:t>от  27.12.2018 № 356-125/2</w:t>
            </w:r>
            <w:r w:rsidRPr="004E3391">
              <w:t xml:space="preserve"> </w:t>
            </w:r>
          </w:p>
          <w:p w:rsidR="00443AAD" w:rsidRPr="004E3391" w:rsidRDefault="00443AAD" w:rsidP="005773FF">
            <w:pPr>
              <w:tabs>
                <w:tab w:val="left" w:pos="1440"/>
              </w:tabs>
              <w:jc w:val="right"/>
            </w:pPr>
            <w:r w:rsidRPr="004E3391">
              <w:t xml:space="preserve">«О бюджете </w:t>
            </w:r>
            <w:r>
              <w:t>Студенского</w:t>
            </w:r>
            <w:r w:rsidR="005773FF">
              <w:t xml:space="preserve"> сельсовета </w:t>
            </w:r>
            <w:r w:rsidRPr="004E3391">
              <w:t>Б</w:t>
            </w:r>
            <w:r>
              <w:t>елинского района Пензенской</w:t>
            </w:r>
            <w:r w:rsidR="005773FF">
              <w:t xml:space="preserve"> </w:t>
            </w:r>
            <w:r w:rsidRPr="004E3391">
              <w:t>области</w:t>
            </w:r>
          </w:p>
          <w:p w:rsidR="00443AAD" w:rsidRPr="00703214" w:rsidRDefault="00443AAD" w:rsidP="00C0207E">
            <w:pPr>
              <w:tabs>
                <w:tab w:val="left" w:pos="1440"/>
              </w:tabs>
              <w:jc w:val="right"/>
              <w:rPr>
                <w:sz w:val="27"/>
                <w:szCs w:val="27"/>
              </w:rPr>
            </w:pPr>
            <w:r w:rsidRPr="004E3391">
              <w:t xml:space="preserve">      </w:t>
            </w:r>
            <w:r>
              <w:t xml:space="preserve">       </w:t>
            </w:r>
            <w:r w:rsidRPr="004E3391">
              <w:t xml:space="preserve">  на 201</w:t>
            </w:r>
            <w:r>
              <w:t>9</w:t>
            </w:r>
            <w:r w:rsidRPr="004E3391">
              <w:t xml:space="preserve"> год и на плановый период </w:t>
            </w:r>
            <w:r>
              <w:t>2020</w:t>
            </w:r>
            <w:r w:rsidRPr="004E3391">
              <w:t xml:space="preserve"> и 20</w:t>
            </w:r>
            <w:r>
              <w:t>21</w:t>
            </w:r>
            <w:r w:rsidRPr="004E3391">
              <w:t xml:space="preserve"> годов»</w:t>
            </w:r>
          </w:p>
          <w:p w:rsidR="00443AAD" w:rsidRDefault="00443AAD" w:rsidP="00C0207E">
            <w:pPr>
              <w:tabs>
                <w:tab w:val="left" w:pos="1440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443AAD" w:rsidRDefault="00443AAD" w:rsidP="00443AAD">
      <w:pPr>
        <w:pStyle w:val="1"/>
        <w:keepNext w:val="0"/>
        <w:widowControl w:val="0"/>
        <w:tabs>
          <w:tab w:val="num" w:pos="0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6365BD">
        <w:rPr>
          <w:rFonts w:ascii="Times New Roman" w:hAnsi="Times New Roman" w:cs="Times New Roman"/>
          <w:bCs/>
          <w:sz w:val="24"/>
          <w:szCs w:val="24"/>
        </w:rPr>
        <w:t xml:space="preserve">оходы бюджета </w:t>
      </w:r>
      <w:r>
        <w:rPr>
          <w:rFonts w:ascii="Times New Roman" w:hAnsi="Times New Roman" w:cs="Times New Roman"/>
          <w:bCs/>
          <w:sz w:val="24"/>
          <w:szCs w:val="24"/>
        </w:rPr>
        <w:t>Студенского</w:t>
      </w:r>
      <w:r w:rsidRPr="006365BD">
        <w:rPr>
          <w:rFonts w:ascii="Times New Roman" w:hAnsi="Times New Roman" w:cs="Times New Roman"/>
          <w:bCs/>
          <w:sz w:val="24"/>
          <w:szCs w:val="24"/>
        </w:rPr>
        <w:t xml:space="preserve"> сельсовета Белинского района Пензенской области, закрепленные за главными администраторами доходов бюджета</w:t>
      </w:r>
    </w:p>
    <w:p w:rsidR="00443AAD" w:rsidRPr="00DD41E4" w:rsidRDefault="00443AAD" w:rsidP="00443AAD"/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2693"/>
        <w:gridCol w:w="284"/>
        <w:gridCol w:w="5386"/>
      </w:tblGrid>
      <w:tr w:rsidR="00443AAD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43AAD" w:rsidRPr="00F71BC5" w:rsidRDefault="00443AAD" w:rsidP="00C0207E">
            <w:pPr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F71BC5">
              <w:rPr>
                <w:b/>
                <w:sz w:val="21"/>
                <w:szCs w:val="21"/>
              </w:rPr>
              <w:t>Код главного</w:t>
            </w:r>
          </w:p>
          <w:p w:rsidR="00443AAD" w:rsidRPr="00F71BC5" w:rsidRDefault="00443AAD" w:rsidP="00C0207E">
            <w:pPr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proofErr w:type="spellStart"/>
            <w:proofErr w:type="gramStart"/>
            <w:r w:rsidRPr="00F71BC5">
              <w:rPr>
                <w:b/>
                <w:sz w:val="21"/>
                <w:szCs w:val="21"/>
              </w:rPr>
              <w:t>админис-тратора</w:t>
            </w:r>
            <w:proofErr w:type="spellEnd"/>
            <w:proofErr w:type="gramEnd"/>
          </w:p>
          <w:p w:rsidR="00443AAD" w:rsidRPr="00F71BC5" w:rsidRDefault="00443AAD" w:rsidP="00C0207E">
            <w:pPr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F71BC5">
              <w:rPr>
                <w:b/>
                <w:sz w:val="21"/>
                <w:szCs w:val="21"/>
              </w:rPr>
              <w:t>доходов</w:t>
            </w:r>
          </w:p>
          <w:p w:rsidR="00443AAD" w:rsidRPr="00F71BC5" w:rsidRDefault="00443AAD" w:rsidP="00C0207E">
            <w:pPr>
              <w:widowControl w:val="0"/>
              <w:snapToGrid w:val="0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F71BC5">
              <w:rPr>
                <w:b/>
                <w:sz w:val="21"/>
                <w:szCs w:val="21"/>
              </w:rPr>
              <w:t>бюджета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43AAD" w:rsidRPr="00F71BC5" w:rsidRDefault="00443AAD" w:rsidP="00C0207E">
            <w:pPr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F71BC5">
              <w:rPr>
                <w:b/>
                <w:sz w:val="21"/>
                <w:szCs w:val="21"/>
              </w:rPr>
              <w:t>Код поступлений в бюджет, группы, подгруппы, статьи,</w:t>
            </w:r>
          </w:p>
          <w:p w:rsidR="00443AAD" w:rsidRPr="00F71BC5" w:rsidRDefault="00443AAD" w:rsidP="00C0207E">
            <w:pPr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F71BC5">
              <w:rPr>
                <w:b/>
                <w:sz w:val="21"/>
                <w:szCs w:val="21"/>
              </w:rPr>
              <w:t>подстатьи, элемента,</w:t>
            </w:r>
          </w:p>
          <w:p w:rsidR="00443AAD" w:rsidRPr="00F71BC5" w:rsidRDefault="00443AAD" w:rsidP="00C0207E">
            <w:pPr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F71BC5">
              <w:rPr>
                <w:b/>
                <w:sz w:val="21"/>
                <w:szCs w:val="21"/>
              </w:rPr>
              <w:t>группы подвида,</w:t>
            </w:r>
          </w:p>
          <w:p w:rsidR="00443AAD" w:rsidRPr="00F71BC5" w:rsidRDefault="00443AAD" w:rsidP="00C020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1"/>
                <w:szCs w:val="21"/>
              </w:rPr>
            </w:pPr>
            <w:r w:rsidRPr="00F71BC5">
              <w:rPr>
                <w:b/>
                <w:sz w:val="21"/>
                <w:szCs w:val="21"/>
              </w:rPr>
              <w:t>аналитической группы подвида доходов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Pr="00F71BC5" w:rsidRDefault="00443AAD" w:rsidP="00C0207E">
            <w:pPr>
              <w:widowControl w:val="0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F71BC5">
              <w:rPr>
                <w:b/>
                <w:bCs/>
                <w:sz w:val="21"/>
                <w:szCs w:val="21"/>
              </w:rPr>
              <w:t>Наименование главных администраторов и кодов поступлений в бюджет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6365BD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365BD"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Pr="006365BD" w:rsidRDefault="00443AAD" w:rsidP="00C0207E">
            <w:pPr>
              <w:widowControl w:val="0"/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365BD">
              <w:rPr>
                <w:b/>
                <w:bCs/>
                <w:sz w:val="22"/>
                <w:szCs w:val="22"/>
                <w:lang w:eastAsia="ar-SA"/>
              </w:rPr>
              <w:t xml:space="preserve">Администрация </w:t>
            </w:r>
            <w:r>
              <w:rPr>
                <w:b/>
                <w:bCs/>
                <w:sz w:val="22"/>
                <w:szCs w:val="22"/>
                <w:lang w:eastAsia="ar-SA"/>
              </w:rPr>
              <w:t>Студенского</w:t>
            </w:r>
            <w:r w:rsidRPr="006365BD">
              <w:rPr>
                <w:b/>
                <w:bCs/>
                <w:sz w:val="22"/>
                <w:szCs w:val="22"/>
                <w:lang w:eastAsia="ar-SA"/>
              </w:rPr>
              <w:t xml:space="preserve"> сельсовета Белинского района </w:t>
            </w:r>
          </w:p>
          <w:p w:rsidR="00443AAD" w:rsidRPr="006365BD" w:rsidRDefault="00443AAD" w:rsidP="00C0207E">
            <w:pPr>
              <w:widowControl w:val="0"/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365BD">
              <w:rPr>
                <w:b/>
                <w:bCs/>
                <w:sz w:val="22"/>
                <w:szCs w:val="22"/>
                <w:lang w:eastAsia="ar-SA"/>
              </w:rPr>
              <w:t>Пензенской области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1 08 04020 01 0000 110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7680">
              <w:rPr>
                <w:rFonts w:ascii="Times New Roman" w:hAnsi="Times New Roman" w:cs="Times New Roman"/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1 11 03050 10 0000 120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  <w:r>
              <w:t xml:space="preserve"> 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1 11 05025 10 0000 120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1 11 07015 10 0000 120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1 11 09045 10 0000 120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1 13 01995 10 0000 130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13 02065 10 0000 130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13 02995 10 0000 130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1 14 02053 10 0000 410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1 14 02053 10 0000 440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1 14 03050 10 0000 410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1 14 03050 10 0000 440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1 15 02050 10 0000 140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1 16 18050 </w:t>
            </w: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 xml:space="preserve"> 0000 140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1 16 23051 10 0000 140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1 16 23052 10 0000 140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сельских </w:t>
            </w:r>
            <w:r>
              <w:rPr>
                <w:sz w:val="22"/>
                <w:szCs w:val="22"/>
              </w:rPr>
              <w:lastRenderedPageBreak/>
              <w:t>поселений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1 16 32000 10 0000 140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1 16 3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050 10 0000 140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1 16 37040 10 0000 140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1 16 90050 10 0000 140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1 17 01050 10 0000 180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1 17 05050 10 0000 180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2 02 25555 10 0000 150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03A5">
              <w:rPr>
                <w:sz w:val="22"/>
                <w:szCs w:val="22"/>
              </w:rPr>
              <w:t>Субсидии бюджетам сельских поселений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2 02 29999 10 0000 150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Прочие субсидии бюджетам </w:t>
            </w:r>
            <w:r>
              <w:rPr>
                <w:sz w:val="22"/>
                <w:szCs w:val="22"/>
              </w:rPr>
              <w:t>сельских поселений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2 02 30024 10 0000 150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2 02 35118 10 0000 150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2 02 49999 10 0000 150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pStyle w:val="ConsPlusNormal"/>
              <w:spacing w:line="276" w:lineRule="auto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E355BD" w:rsidRDefault="00443AAD" w:rsidP="00C0207E">
            <w:pPr>
              <w:snapToGrid w:val="0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E355BD">
              <w:rPr>
                <w:color w:val="auto"/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Pr="00E355BD" w:rsidRDefault="00443AAD" w:rsidP="00C0207E">
            <w:pPr>
              <w:snapToGrid w:val="0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E355BD">
              <w:rPr>
                <w:color w:val="auto"/>
                <w:sz w:val="22"/>
                <w:szCs w:val="22"/>
              </w:rPr>
              <w:t>2 02 45550 10 0000 150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Pr="00E355BD" w:rsidRDefault="00443AAD" w:rsidP="00C0207E">
            <w:pPr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E355BD">
              <w:rPr>
                <w:color w:val="auto"/>
                <w:sz w:val="22"/>
                <w:szCs w:val="22"/>
              </w:rPr>
              <w:t xml:space="preserve">Межбюджетные трансферты, передаваемые бюджетам сельских поселений за достижение </w:t>
            </w:r>
            <w:proofErr w:type="gramStart"/>
            <w:r w:rsidRPr="00E355BD">
              <w:rPr>
                <w:color w:val="auto"/>
                <w:sz w:val="22"/>
                <w:szCs w:val="22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2 07 05030 10 0000 150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pStyle w:val="ConsPlusNormal"/>
              <w:spacing w:line="276" w:lineRule="auto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</w:tr>
      <w:tr w:rsidR="00443AAD" w:rsidRPr="00670107" w:rsidTr="00C0207E">
        <w:trPr>
          <w:trHeight w:val="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AAD" w:rsidRDefault="00443AAD" w:rsidP="00C0207E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2 19 60010 10 0000 150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Возврат  прочих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sz w:val="22"/>
                <w:szCs w:val="22"/>
              </w:rPr>
              <w:t>сельских поселений</w:t>
            </w:r>
          </w:p>
        </w:tc>
      </w:tr>
    </w:tbl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Pr="0066397E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  <w:r>
        <w:lastRenderedPageBreak/>
        <w:t>Приложение № 4</w:t>
      </w:r>
    </w:p>
    <w:p w:rsidR="00443AAD" w:rsidRDefault="00443AAD" w:rsidP="00443AAD">
      <w:pPr>
        <w:widowControl w:val="0"/>
        <w:snapToGrid w:val="0"/>
        <w:jc w:val="right"/>
      </w:pPr>
      <w:r w:rsidRPr="0066397E">
        <w:t xml:space="preserve">к решению </w:t>
      </w:r>
    </w:p>
    <w:p w:rsidR="00443AAD" w:rsidRDefault="00443AAD" w:rsidP="00443AAD">
      <w:pPr>
        <w:widowControl w:val="0"/>
        <w:snapToGrid w:val="0"/>
        <w:jc w:val="right"/>
      </w:pPr>
      <w:r w:rsidRPr="0066397E">
        <w:t xml:space="preserve">комитета местного самоуправления </w:t>
      </w:r>
    </w:p>
    <w:p w:rsidR="00443AAD" w:rsidRPr="0066397E" w:rsidRDefault="00443AAD" w:rsidP="00443AAD">
      <w:pPr>
        <w:widowControl w:val="0"/>
        <w:snapToGrid w:val="0"/>
        <w:jc w:val="right"/>
      </w:pPr>
      <w:r w:rsidRPr="0066397E">
        <w:t>Студенского сельсовета</w:t>
      </w:r>
    </w:p>
    <w:p w:rsidR="00443AAD" w:rsidRPr="0066397E" w:rsidRDefault="00443AAD" w:rsidP="00443AAD">
      <w:pPr>
        <w:widowControl w:val="0"/>
        <w:snapToGrid w:val="0"/>
        <w:jc w:val="right"/>
      </w:pPr>
      <w:r w:rsidRPr="0066397E">
        <w:t>Белинского района</w:t>
      </w:r>
      <w:r>
        <w:t xml:space="preserve"> </w:t>
      </w:r>
      <w:r w:rsidRPr="0066397E">
        <w:t>Пензенской области</w:t>
      </w:r>
    </w:p>
    <w:p w:rsidR="00443AAD" w:rsidRPr="005773FF" w:rsidRDefault="00443AAD" w:rsidP="005773FF">
      <w:pPr>
        <w:widowControl w:val="0"/>
        <w:jc w:val="center"/>
      </w:pPr>
      <w:r w:rsidRPr="00E24FEF">
        <w:rPr>
          <w:color w:val="FF0000"/>
        </w:rPr>
        <w:t xml:space="preserve">                                                                                </w:t>
      </w:r>
      <w:r w:rsidR="005773FF">
        <w:rPr>
          <w:color w:val="FF0000"/>
        </w:rPr>
        <w:t xml:space="preserve">                               </w:t>
      </w:r>
      <w:r w:rsidRPr="00E24FEF">
        <w:rPr>
          <w:color w:val="FF0000"/>
        </w:rPr>
        <w:t xml:space="preserve">   </w:t>
      </w:r>
      <w:r w:rsidR="005773FF">
        <w:t>от 25.12.2019 № 32-10/3</w:t>
      </w:r>
      <w:r w:rsidRPr="00AC3F64">
        <w:rPr>
          <w:color w:val="auto"/>
        </w:rPr>
        <w:t xml:space="preserve"> </w:t>
      </w:r>
    </w:p>
    <w:p w:rsidR="00443AAD" w:rsidRPr="0066397E" w:rsidRDefault="00443AAD" w:rsidP="00443AAD">
      <w:pPr>
        <w:tabs>
          <w:tab w:val="left" w:pos="1440"/>
        </w:tabs>
        <w:jc w:val="right"/>
      </w:pPr>
      <w:r>
        <w:t xml:space="preserve"> «Приложение № 7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УТВЕРЖДЕНЫ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 xml:space="preserve">решением 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Комитета местного самоуправления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Студенского сельсовета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Белинского района</w:t>
      </w:r>
      <w:r>
        <w:t xml:space="preserve"> </w:t>
      </w:r>
      <w:r w:rsidRPr="0066397E">
        <w:t>Пензенской области</w:t>
      </w:r>
    </w:p>
    <w:p w:rsidR="00443AAD" w:rsidRDefault="00443AAD" w:rsidP="00443AAD">
      <w:pPr>
        <w:tabs>
          <w:tab w:val="left" w:pos="1440"/>
        </w:tabs>
        <w:jc w:val="right"/>
      </w:pPr>
      <w:r w:rsidRPr="0066397E">
        <w:t xml:space="preserve">«О бюджете Студенского сельсовета </w:t>
      </w:r>
    </w:p>
    <w:p w:rsidR="00443AAD" w:rsidRDefault="00443AAD" w:rsidP="00443AAD">
      <w:pPr>
        <w:tabs>
          <w:tab w:val="left" w:pos="1440"/>
        </w:tabs>
        <w:jc w:val="right"/>
      </w:pPr>
      <w:r w:rsidRPr="0066397E">
        <w:t>Белинского района</w:t>
      </w:r>
      <w:r>
        <w:t xml:space="preserve">  Пензенской области </w:t>
      </w:r>
    </w:p>
    <w:p w:rsidR="00443AAD" w:rsidRPr="0066397E" w:rsidRDefault="00443AAD" w:rsidP="00443AAD">
      <w:pPr>
        <w:tabs>
          <w:tab w:val="left" w:pos="1440"/>
        </w:tabs>
        <w:jc w:val="right"/>
      </w:pPr>
      <w:r>
        <w:t>на 2019</w:t>
      </w:r>
      <w:r w:rsidRPr="0066397E">
        <w:t xml:space="preserve"> год и на</w:t>
      </w:r>
      <w:r>
        <w:t xml:space="preserve"> </w:t>
      </w:r>
      <w:r w:rsidRPr="0066397E">
        <w:t xml:space="preserve"> плановый период </w:t>
      </w:r>
      <w:r>
        <w:t xml:space="preserve"> 2020 и 2021</w:t>
      </w:r>
      <w:r w:rsidRPr="0066397E">
        <w:t xml:space="preserve"> годов»</w:t>
      </w:r>
    </w:p>
    <w:p w:rsidR="00443AAD" w:rsidRDefault="00443AAD" w:rsidP="00443AAD">
      <w:pPr>
        <w:tabs>
          <w:tab w:val="left" w:pos="1440"/>
        </w:tabs>
        <w:jc w:val="right"/>
        <w:rPr>
          <w:color w:val="auto"/>
        </w:rPr>
      </w:pPr>
      <w:r>
        <w:rPr>
          <w:color w:val="auto"/>
        </w:rPr>
        <w:t>о</w:t>
      </w:r>
      <w:r w:rsidRPr="00A5155F">
        <w:rPr>
          <w:color w:val="auto"/>
        </w:rPr>
        <w:t xml:space="preserve">т  </w:t>
      </w:r>
      <w:r>
        <w:rPr>
          <w:color w:val="auto"/>
        </w:rPr>
        <w:t>27.12.2018</w:t>
      </w:r>
      <w:r w:rsidRPr="00A5155F">
        <w:rPr>
          <w:color w:val="auto"/>
        </w:rPr>
        <w:t xml:space="preserve"> № </w:t>
      </w:r>
      <w:r>
        <w:rPr>
          <w:color w:val="auto"/>
        </w:rPr>
        <w:t>356-125/2</w:t>
      </w:r>
    </w:p>
    <w:p w:rsidR="00443AAD" w:rsidRPr="006602BC" w:rsidRDefault="00443AAD" w:rsidP="00443AAD">
      <w:pPr>
        <w:tabs>
          <w:tab w:val="left" w:pos="1440"/>
        </w:tabs>
        <w:jc w:val="right"/>
        <w:rPr>
          <w:color w:val="auto"/>
        </w:rPr>
      </w:pPr>
    </w:p>
    <w:p w:rsidR="00443AAD" w:rsidRPr="006602BC" w:rsidRDefault="00443AAD" w:rsidP="00443AAD">
      <w:pPr>
        <w:keepNext/>
        <w:keepLines/>
        <w:tabs>
          <w:tab w:val="num" w:pos="432"/>
        </w:tabs>
        <w:ind w:left="431" w:hanging="431"/>
        <w:jc w:val="center"/>
        <w:outlineLvl w:val="0"/>
        <w:rPr>
          <w:b/>
          <w:bCs/>
          <w:kern w:val="28"/>
        </w:rPr>
      </w:pPr>
      <w:r w:rsidRPr="00670107">
        <w:rPr>
          <w:b/>
          <w:bCs/>
          <w:kern w:val="28"/>
        </w:rPr>
        <w:t xml:space="preserve">Распределение бюджетных ассигнований </w:t>
      </w:r>
      <w:r>
        <w:rPr>
          <w:b/>
          <w:bCs/>
          <w:kern w:val="28"/>
        </w:rPr>
        <w:t>Студенского</w:t>
      </w:r>
      <w:r w:rsidRPr="00670107">
        <w:rPr>
          <w:b/>
          <w:bCs/>
          <w:kern w:val="28"/>
        </w:rPr>
        <w:t xml:space="preserve"> сельсовета </w:t>
      </w:r>
      <w:r w:rsidRPr="00670107">
        <w:rPr>
          <w:b/>
          <w:bCs/>
        </w:rPr>
        <w:t xml:space="preserve">Белинского района Пензенской области </w:t>
      </w:r>
      <w:r w:rsidRPr="00670107">
        <w:rPr>
          <w:b/>
          <w:bCs/>
          <w:kern w:val="28"/>
        </w:rPr>
        <w:t>на 201</w:t>
      </w:r>
      <w:r>
        <w:rPr>
          <w:b/>
          <w:bCs/>
          <w:kern w:val="28"/>
        </w:rPr>
        <w:t>9</w:t>
      </w:r>
      <w:r w:rsidRPr="00670107">
        <w:rPr>
          <w:b/>
          <w:bCs/>
          <w:kern w:val="28"/>
        </w:rPr>
        <w:t xml:space="preserve"> год </w:t>
      </w:r>
      <w:r>
        <w:rPr>
          <w:b/>
          <w:bCs/>
          <w:kern w:val="28"/>
        </w:rPr>
        <w:t xml:space="preserve">и на плановый период 2020 и 2021 годов </w:t>
      </w:r>
      <w:r w:rsidRPr="00670107">
        <w:rPr>
          <w:b/>
          <w:bCs/>
          <w:kern w:val="28"/>
        </w:rPr>
        <w:t xml:space="preserve">по разделам, подразделам, целевым статьям (муниципальным программам </w:t>
      </w:r>
      <w:r>
        <w:rPr>
          <w:b/>
          <w:bCs/>
          <w:kern w:val="28"/>
        </w:rPr>
        <w:t>Студенского</w:t>
      </w:r>
      <w:r w:rsidRPr="00670107">
        <w:rPr>
          <w:b/>
          <w:bCs/>
          <w:kern w:val="28"/>
        </w:rPr>
        <w:t xml:space="preserve"> сельсовета </w:t>
      </w:r>
      <w:r w:rsidRPr="00670107">
        <w:rPr>
          <w:b/>
          <w:bCs/>
        </w:rPr>
        <w:t xml:space="preserve">Белинского района Пензенской области </w:t>
      </w:r>
      <w:r w:rsidRPr="00670107">
        <w:rPr>
          <w:b/>
          <w:bCs/>
          <w:kern w:val="28"/>
        </w:rPr>
        <w:t>и не программным направлениям деятельности), груп</w:t>
      </w:r>
      <w:r>
        <w:rPr>
          <w:b/>
          <w:bCs/>
          <w:kern w:val="28"/>
        </w:rPr>
        <w:t>пам и подгруппам видов расходов</w:t>
      </w:r>
    </w:p>
    <w:p w:rsidR="00443AAD" w:rsidRDefault="00443AAD" w:rsidP="00443AAD">
      <w:pPr>
        <w:jc w:val="right"/>
      </w:pPr>
    </w:p>
    <w:p w:rsidR="00443AAD" w:rsidRPr="00670107" w:rsidRDefault="00443AAD" w:rsidP="00443AAD">
      <w:pPr>
        <w:jc w:val="right"/>
      </w:pPr>
      <w:r>
        <w:t>(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)</w:t>
      </w:r>
    </w:p>
    <w:tbl>
      <w:tblPr>
        <w:tblW w:w="1020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68"/>
        <w:gridCol w:w="567"/>
        <w:gridCol w:w="567"/>
        <w:gridCol w:w="1701"/>
        <w:gridCol w:w="709"/>
        <w:gridCol w:w="1276"/>
        <w:gridCol w:w="1276"/>
        <w:gridCol w:w="1276"/>
      </w:tblGrid>
      <w:tr w:rsidR="00443AAD" w:rsidRPr="00670107" w:rsidTr="00C0207E">
        <w:trPr>
          <w:trHeight w:val="253"/>
        </w:trPr>
        <w:tc>
          <w:tcPr>
            <w:tcW w:w="568" w:type="dxa"/>
          </w:tcPr>
          <w:p w:rsidR="00443AAD" w:rsidRPr="000B495F" w:rsidRDefault="00443AAD" w:rsidP="00C0207E">
            <w:pPr>
              <w:widowControl w:val="0"/>
              <w:snapToGrid w:val="0"/>
              <w:rPr>
                <w:b/>
                <w:bCs/>
                <w:sz w:val="22"/>
                <w:szCs w:val="22"/>
              </w:rPr>
            </w:pPr>
            <w:r w:rsidRPr="000B495F">
              <w:rPr>
                <w:sz w:val="22"/>
                <w:szCs w:val="22"/>
              </w:rPr>
              <w:tab/>
            </w:r>
          </w:p>
        </w:tc>
        <w:tc>
          <w:tcPr>
            <w:tcW w:w="2268" w:type="dxa"/>
          </w:tcPr>
          <w:p w:rsidR="00443AAD" w:rsidRPr="000B495F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0B495F">
              <w:rPr>
                <w:b/>
                <w:bCs/>
                <w:sz w:val="22"/>
                <w:szCs w:val="22"/>
              </w:rPr>
              <w:t>Наименование ведомств</w:t>
            </w:r>
          </w:p>
        </w:tc>
        <w:tc>
          <w:tcPr>
            <w:tcW w:w="567" w:type="dxa"/>
          </w:tcPr>
          <w:p w:rsidR="00443AAD" w:rsidRPr="000B495F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</w:tcPr>
          <w:p w:rsidR="00443AAD" w:rsidRPr="000B495F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701" w:type="dxa"/>
          </w:tcPr>
          <w:p w:rsidR="00443AAD" w:rsidRPr="000B495F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</w:tcPr>
          <w:p w:rsidR="00443AAD" w:rsidRPr="000B495F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276" w:type="dxa"/>
          </w:tcPr>
          <w:p w:rsidR="00443AAD" w:rsidRPr="000B495F" w:rsidRDefault="00443AAD" w:rsidP="00C0207E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0B495F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  <w:p w:rsidR="00443AAD" w:rsidRPr="000B495F" w:rsidRDefault="00443AAD" w:rsidP="00C0207E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0B495F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276" w:type="dxa"/>
          </w:tcPr>
          <w:p w:rsidR="00443AAD" w:rsidRPr="000B495F" w:rsidRDefault="00443AAD" w:rsidP="00C0207E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  <w:r w:rsidRPr="000B495F">
              <w:rPr>
                <w:b/>
                <w:bCs/>
                <w:sz w:val="22"/>
                <w:szCs w:val="22"/>
              </w:rPr>
              <w:t xml:space="preserve"> </w:t>
            </w:r>
          </w:p>
          <w:p w:rsidR="00443AAD" w:rsidRPr="000B495F" w:rsidRDefault="00443AAD" w:rsidP="00C0207E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0B495F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276" w:type="dxa"/>
          </w:tcPr>
          <w:p w:rsidR="00443AAD" w:rsidRPr="000B495F" w:rsidRDefault="00443AAD" w:rsidP="00C0207E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0B495F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  <w:p w:rsidR="00443AAD" w:rsidRPr="000B495F" w:rsidRDefault="00443AAD" w:rsidP="00C0207E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0B495F">
              <w:rPr>
                <w:b/>
                <w:bCs/>
                <w:sz w:val="22"/>
                <w:szCs w:val="22"/>
              </w:rPr>
              <w:t>год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443AAD" w:rsidRPr="001B39DD" w:rsidRDefault="00443AAD" w:rsidP="00C0207E">
            <w:pPr>
              <w:widowControl w:val="0"/>
              <w:snapToGrid w:val="0"/>
              <w:rPr>
                <w:b/>
                <w:bCs/>
                <w:sz w:val="19"/>
                <w:szCs w:val="19"/>
              </w:rPr>
            </w:pPr>
            <w:r w:rsidRPr="001B39DD">
              <w:rPr>
                <w:b/>
                <w:bCs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2368,78677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2166,9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2051,9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ind w:right="-108"/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Функциониров</w:t>
            </w:r>
            <w:r>
              <w:rPr>
                <w:b/>
                <w:sz w:val="20"/>
                <w:szCs w:val="20"/>
              </w:rPr>
              <w:t>ание</w:t>
            </w:r>
            <w:r w:rsidRPr="00F63C80">
              <w:rPr>
                <w:b/>
                <w:sz w:val="20"/>
                <w:szCs w:val="20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1935,58677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1799,7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1684,7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Муниципальная программа «Развитие муниципальной службы в </w:t>
            </w:r>
            <w:proofErr w:type="spellStart"/>
            <w:r>
              <w:rPr>
                <w:sz w:val="20"/>
                <w:szCs w:val="20"/>
              </w:rPr>
              <w:t>Студен</w:t>
            </w:r>
            <w:r w:rsidRPr="00F63C80">
              <w:rPr>
                <w:sz w:val="20"/>
                <w:szCs w:val="20"/>
              </w:rPr>
              <w:t>ском</w:t>
            </w:r>
            <w:proofErr w:type="spellEnd"/>
            <w:r w:rsidRPr="00F63C80">
              <w:rPr>
                <w:sz w:val="20"/>
                <w:szCs w:val="20"/>
              </w:rPr>
              <w:t xml:space="preserve"> сельсовете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F63C80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01 0 00 00000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1935,58677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1799,7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1684,7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Подпрограмма «Обеспечение деятельности администрации </w:t>
            </w:r>
            <w:r>
              <w:rPr>
                <w:sz w:val="20"/>
                <w:szCs w:val="20"/>
              </w:rPr>
              <w:t>Студенского</w:t>
            </w:r>
            <w:r w:rsidRPr="00F63C80">
              <w:rPr>
                <w:sz w:val="20"/>
                <w:szCs w:val="20"/>
              </w:rPr>
              <w:t xml:space="preserve"> сельсовета Белинского района Пензенской области»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1935,58677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1799,7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1684,7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Основное мероприятие «Обеспечение функционирования аппарата администрации </w:t>
            </w:r>
            <w:r>
              <w:rPr>
                <w:sz w:val="20"/>
                <w:szCs w:val="20"/>
              </w:rPr>
              <w:lastRenderedPageBreak/>
              <w:t>Студенского</w:t>
            </w:r>
            <w:r w:rsidRPr="00F63C80">
              <w:rPr>
                <w:sz w:val="20"/>
                <w:szCs w:val="20"/>
              </w:rPr>
              <w:t xml:space="preserve"> сельсовета Белинского района пензенской области»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01 1 01 00000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1935,58677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1799,7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1684,7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Расходы на выплаты по оплате труда работников местного самоуправления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01 1 01 02100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825,058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797,6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682,6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01 1 01 02100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825,058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797,6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682,6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01 1 01 02100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825,058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797,6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682,6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Расходы по обеспечению функций органов местного самоуправления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01 1 01 02200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65BF6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472,02877</w:t>
            </w:r>
          </w:p>
        </w:tc>
        <w:tc>
          <w:tcPr>
            <w:tcW w:w="1276" w:type="dxa"/>
          </w:tcPr>
          <w:p w:rsidR="00443AAD" w:rsidRPr="00265BF6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395,1</w:t>
            </w:r>
          </w:p>
        </w:tc>
        <w:tc>
          <w:tcPr>
            <w:tcW w:w="1276" w:type="dxa"/>
          </w:tcPr>
          <w:p w:rsidR="00443AAD" w:rsidRPr="00265BF6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395,1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lang w:val="en-US"/>
              </w:rPr>
            </w:pPr>
            <w:r w:rsidRPr="00F63C80">
              <w:rPr>
                <w:sz w:val="20"/>
                <w:szCs w:val="20"/>
              </w:rPr>
              <w:t>0</w:t>
            </w:r>
            <w:r w:rsidRPr="00F63C8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lang w:val="en-US"/>
              </w:rPr>
            </w:pPr>
            <w:r w:rsidRPr="00F63C80">
              <w:rPr>
                <w:sz w:val="20"/>
                <w:szCs w:val="20"/>
              </w:rPr>
              <w:t>0</w:t>
            </w:r>
            <w:r w:rsidRPr="00F63C8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01 1 01 02200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429,63383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364,4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364,4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01 1 01 02200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429,63383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364,4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364,4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01 1 01 02200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42,39494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01 1 01 02200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42,39494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Расходы на выплаты по оплате труда работников муниципальных органов  по руководителю высшего исполнительного органа местного самоуправления </w:t>
            </w:r>
            <w:r>
              <w:rPr>
                <w:sz w:val="20"/>
                <w:szCs w:val="20"/>
              </w:rPr>
              <w:t>Студенского</w:t>
            </w:r>
            <w:r w:rsidRPr="00F63C80">
              <w:rPr>
                <w:sz w:val="20"/>
                <w:szCs w:val="20"/>
              </w:rPr>
              <w:t xml:space="preserve"> сельсовета Белинского района Пензенской области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01 1 01 02300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607,0</w:t>
            </w:r>
          </w:p>
        </w:tc>
      </w:tr>
      <w:tr w:rsidR="00443AAD" w:rsidRPr="00F63C80" w:rsidTr="00C0207E">
        <w:trPr>
          <w:trHeight w:val="154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F63C80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01 1 01 02300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01 1 01 02300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43AAD" w:rsidRPr="00D66EE1" w:rsidRDefault="00443AAD" w:rsidP="00C0207E">
            <w:pPr>
              <w:jc w:val="both"/>
              <w:rPr>
                <w:color w:val="auto"/>
                <w:sz w:val="20"/>
                <w:szCs w:val="20"/>
              </w:rPr>
            </w:pPr>
            <w:r w:rsidRPr="00D66EE1">
              <w:rPr>
                <w:color w:val="auto"/>
                <w:sz w:val="20"/>
                <w:szCs w:val="20"/>
              </w:rPr>
              <w:t>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</w:tcPr>
          <w:p w:rsidR="00443AAD" w:rsidRPr="00D66EE1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D66EE1">
              <w:rPr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D66EE1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D66EE1">
              <w:rPr>
                <w:color w:val="auto"/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D66EE1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D66EE1">
              <w:rPr>
                <w:color w:val="auto"/>
                <w:sz w:val="20"/>
                <w:szCs w:val="20"/>
              </w:rPr>
              <w:t>01 1 01 55500</w:t>
            </w:r>
          </w:p>
        </w:tc>
        <w:tc>
          <w:tcPr>
            <w:tcW w:w="709" w:type="dxa"/>
          </w:tcPr>
          <w:p w:rsidR="00443AAD" w:rsidRPr="00D66EE1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D66EE1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D66EE1">
              <w:rPr>
                <w:color w:val="auto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443AAD" w:rsidRPr="00D66EE1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D66EE1">
              <w:rPr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D66EE1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D66EE1">
              <w:rPr>
                <w:color w:val="auto"/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D66EE1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D66EE1">
              <w:rPr>
                <w:color w:val="auto"/>
                <w:sz w:val="20"/>
                <w:szCs w:val="20"/>
              </w:rPr>
              <w:t>01 1 01 55500</w:t>
            </w:r>
          </w:p>
        </w:tc>
        <w:tc>
          <w:tcPr>
            <w:tcW w:w="709" w:type="dxa"/>
          </w:tcPr>
          <w:p w:rsidR="00443AAD" w:rsidRPr="00D66EE1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D66EE1">
              <w:rPr>
                <w:color w:val="auto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D66EE1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D66EE1">
              <w:rPr>
                <w:color w:val="auto"/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443AAD" w:rsidRPr="00D66EE1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D66EE1">
              <w:rPr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D66EE1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D66EE1">
              <w:rPr>
                <w:color w:val="auto"/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43AAD" w:rsidRPr="00D66EE1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D66EE1">
              <w:rPr>
                <w:color w:val="auto"/>
                <w:sz w:val="20"/>
                <w:szCs w:val="20"/>
              </w:rPr>
              <w:t>01 1 01 55500</w:t>
            </w:r>
          </w:p>
        </w:tc>
        <w:tc>
          <w:tcPr>
            <w:tcW w:w="709" w:type="dxa"/>
          </w:tcPr>
          <w:p w:rsidR="00443AAD" w:rsidRPr="00D66EE1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D66EE1">
              <w:rPr>
                <w:color w:val="auto"/>
                <w:sz w:val="20"/>
                <w:szCs w:val="20"/>
              </w:rPr>
              <w:t>120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560335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  <w:r w:rsidRPr="0056033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C97DA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C97DAA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C97DAA">
              <w:rPr>
                <w:sz w:val="20"/>
                <w:szCs w:val="20"/>
              </w:rPr>
              <w:t>81 0 00 00000</w:t>
            </w:r>
          </w:p>
        </w:tc>
        <w:tc>
          <w:tcPr>
            <w:tcW w:w="709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567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C97DA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C97DAA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C97DAA">
              <w:rPr>
                <w:sz w:val="20"/>
                <w:szCs w:val="20"/>
              </w:rPr>
              <w:t>81 6 00 00000</w:t>
            </w:r>
          </w:p>
        </w:tc>
        <w:tc>
          <w:tcPr>
            <w:tcW w:w="709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Расходы на проведение выборов депутатов</w:t>
            </w:r>
          </w:p>
        </w:tc>
        <w:tc>
          <w:tcPr>
            <w:tcW w:w="567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81 6 00 20030</w:t>
            </w:r>
          </w:p>
        </w:tc>
        <w:tc>
          <w:tcPr>
            <w:tcW w:w="709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81 6 00 20030 </w:t>
            </w:r>
          </w:p>
        </w:tc>
        <w:tc>
          <w:tcPr>
            <w:tcW w:w="709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Специальные расходы</w:t>
            </w:r>
          </w:p>
        </w:tc>
        <w:tc>
          <w:tcPr>
            <w:tcW w:w="567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81 6 00 20030</w:t>
            </w:r>
          </w:p>
        </w:tc>
        <w:tc>
          <w:tcPr>
            <w:tcW w:w="709" w:type="dxa"/>
          </w:tcPr>
          <w:p w:rsidR="00443AAD" w:rsidRPr="00C97DAA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81 0 00 00000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81 7 00 00000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Резервный фонд </w:t>
            </w:r>
            <w:r w:rsidRPr="00F63C80">
              <w:rPr>
                <w:sz w:val="20"/>
                <w:szCs w:val="20"/>
              </w:rPr>
              <w:lastRenderedPageBreak/>
              <w:t xml:space="preserve">администрации </w:t>
            </w:r>
            <w:r>
              <w:rPr>
                <w:sz w:val="20"/>
                <w:szCs w:val="20"/>
              </w:rPr>
              <w:t>Студенского</w:t>
            </w:r>
            <w:r w:rsidRPr="00F63C8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81 7 00 20400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81 7 00 20400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81 7 00 20400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870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378,2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362,2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362,2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Муниципальная программа «Развитие муниципальной службы в </w:t>
            </w:r>
            <w:proofErr w:type="spellStart"/>
            <w:r>
              <w:rPr>
                <w:sz w:val="20"/>
                <w:szCs w:val="20"/>
              </w:rPr>
              <w:t>Студен</w:t>
            </w:r>
            <w:r w:rsidRPr="00F63C80">
              <w:rPr>
                <w:sz w:val="20"/>
                <w:szCs w:val="20"/>
              </w:rPr>
              <w:t>ском</w:t>
            </w:r>
            <w:proofErr w:type="spellEnd"/>
            <w:r w:rsidRPr="00F63C80">
              <w:rPr>
                <w:sz w:val="20"/>
                <w:szCs w:val="20"/>
              </w:rPr>
              <w:t xml:space="preserve"> сельсовете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F63C80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01 0 00 00000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Подпрограмма «Обеспечение деятельности администрации </w:t>
            </w:r>
            <w:r>
              <w:rPr>
                <w:sz w:val="20"/>
                <w:szCs w:val="20"/>
              </w:rPr>
              <w:t>Студенского</w:t>
            </w:r>
            <w:r w:rsidRPr="00F63C80">
              <w:rPr>
                <w:sz w:val="20"/>
                <w:szCs w:val="20"/>
              </w:rPr>
              <w:t xml:space="preserve"> сельсовета Белинского района Пензенской области»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01 1 02 00000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Осуществление части полномочий по формированию, исполнению бюджета муниципальных образований и </w:t>
            </w:r>
            <w:proofErr w:type="gramStart"/>
            <w:r w:rsidRPr="00F63C80">
              <w:rPr>
                <w:sz w:val="20"/>
                <w:szCs w:val="20"/>
              </w:rPr>
              <w:t>контролем за</w:t>
            </w:r>
            <w:proofErr w:type="gramEnd"/>
            <w:r w:rsidRPr="00F63C80">
              <w:rPr>
                <w:sz w:val="20"/>
                <w:szCs w:val="20"/>
              </w:rPr>
              <w:t xml:space="preserve"> исполнением данного бюджета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01 1 02 80100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01 1 02 </w:t>
            </w:r>
            <w:r w:rsidRPr="00F63C80">
              <w:rPr>
                <w:sz w:val="20"/>
                <w:szCs w:val="20"/>
                <w:lang w:val="en-US"/>
              </w:rPr>
              <w:t>8010</w:t>
            </w:r>
            <w:r w:rsidRPr="00F63C8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01 1 02 </w:t>
            </w:r>
            <w:r w:rsidRPr="00F63C80">
              <w:rPr>
                <w:sz w:val="20"/>
                <w:szCs w:val="20"/>
                <w:lang w:val="en-US"/>
              </w:rPr>
              <w:t>8010</w:t>
            </w:r>
            <w:r w:rsidRPr="00F63C8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Осуществление части полномочий в области формирования, исполнения бюджета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01 1 02 80400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01 1 02 </w:t>
            </w:r>
            <w:r w:rsidRPr="00F63C80">
              <w:rPr>
                <w:sz w:val="20"/>
                <w:szCs w:val="20"/>
                <w:lang w:val="en-US"/>
              </w:rPr>
              <w:t>80</w:t>
            </w:r>
            <w:r w:rsidRPr="00F63C80">
              <w:rPr>
                <w:sz w:val="20"/>
                <w:szCs w:val="20"/>
              </w:rPr>
              <w:t>4</w:t>
            </w:r>
            <w:r w:rsidRPr="00F63C80">
              <w:rPr>
                <w:sz w:val="20"/>
                <w:szCs w:val="20"/>
                <w:lang w:val="en-US"/>
              </w:rPr>
              <w:t>0</w:t>
            </w:r>
            <w:r w:rsidRPr="00F63C8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01 1 02 </w:t>
            </w:r>
            <w:r w:rsidRPr="00F63C80">
              <w:rPr>
                <w:sz w:val="20"/>
                <w:szCs w:val="20"/>
                <w:lang w:val="en-US"/>
              </w:rPr>
              <w:t>80</w:t>
            </w:r>
            <w:r w:rsidRPr="00F63C80">
              <w:rPr>
                <w:sz w:val="20"/>
                <w:szCs w:val="20"/>
              </w:rPr>
              <w:t>4</w:t>
            </w:r>
            <w:r w:rsidRPr="00F63C80">
              <w:rPr>
                <w:sz w:val="20"/>
                <w:szCs w:val="20"/>
                <w:lang w:val="en-US"/>
              </w:rPr>
              <w:t>0</w:t>
            </w:r>
            <w:r w:rsidRPr="00F63C8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оценки объектов муниципальной собственности»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01 1 07 00000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01 1 07 21000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01 1 07 21000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работ, услуг для </w:t>
            </w:r>
            <w:proofErr w:type="spellStart"/>
            <w:r>
              <w:rPr>
                <w:sz w:val="20"/>
                <w:szCs w:val="20"/>
              </w:rPr>
              <w:t>обесп</w:t>
            </w:r>
            <w:proofErr w:type="gramStart"/>
            <w:r>
              <w:rPr>
                <w:sz w:val="20"/>
                <w:szCs w:val="20"/>
              </w:rPr>
              <w:t>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чения</w:t>
            </w:r>
            <w:proofErr w:type="spellEnd"/>
            <w:r>
              <w:rPr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01 1 07 21000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93292B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93292B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</w:tcPr>
          <w:p w:rsidR="00443AAD" w:rsidRPr="0093292B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93292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93292B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93292B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93292B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93292B">
              <w:rPr>
                <w:sz w:val="20"/>
                <w:szCs w:val="20"/>
              </w:rPr>
              <w:t>81 0 00 00000</w:t>
            </w:r>
          </w:p>
        </w:tc>
        <w:tc>
          <w:tcPr>
            <w:tcW w:w="709" w:type="dxa"/>
          </w:tcPr>
          <w:p w:rsidR="00443AAD" w:rsidRPr="0093292B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93292B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93292B">
              <w:rPr>
                <w:sz w:val="20"/>
                <w:szCs w:val="20"/>
              </w:rPr>
              <w:t>10,2</w:t>
            </w:r>
          </w:p>
        </w:tc>
        <w:tc>
          <w:tcPr>
            <w:tcW w:w="1276" w:type="dxa"/>
          </w:tcPr>
          <w:p w:rsidR="00443AAD" w:rsidRPr="0093292B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93292B"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43AAD" w:rsidRPr="0093292B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93292B">
              <w:rPr>
                <w:sz w:val="20"/>
                <w:szCs w:val="20"/>
              </w:rPr>
              <w:t>0,2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Мероприятия по осуществлению внешнего муниципального контроля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81 8 00 00000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Осуществление части полномочий поселений Белинского района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81 8 00 80600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81 8 00 80600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81 8 00 80600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F63C80"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отдельных мероприятий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201027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01027">
              <w:rPr>
                <w:sz w:val="20"/>
                <w:szCs w:val="20"/>
              </w:rPr>
              <w:t>81 0 00 00000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Расходы</w:t>
            </w:r>
            <w:proofErr w:type="gramEnd"/>
            <w:r>
              <w:rPr>
                <w:sz w:val="20"/>
                <w:szCs w:val="20"/>
              </w:rPr>
              <w:t xml:space="preserve"> связанные с оплатой услуг по предоставлению информации населению через средства массовой информации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81 2 00 20200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</w:t>
            </w:r>
            <w:r>
              <w:rPr>
                <w:sz w:val="20"/>
                <w:szCs w:val="20"/>
              </w:rPr>
              <w:t>д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81 2 00 20200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80,3,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80,3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F63C80">
              <w:rPr>
                <w:b/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80,3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Муниципальная программа «Развитие муниципальной службы в </w:t>
            </w:r>
            <w:proofErr w:type="spellStart"/>
            <w:r>
              <w:rPr>
                <w:sz w:val="20"/>
                <w:szCs w:val="20"/>
              </w:rPr>
              <w:t>Студенком</w:t>
            </w:r>
            <w:proofErr w:type="spellEnd"/>
            <w:r w:rsidRPr="00F63C80">
              <w:rPr>
                <w:sz w:val="20"/>
                <w:szCs w:val="20"/>
              </w:rPr>
              <w:t xml:space="preserve"> сельсовете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F63C80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01 0 00 00000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73C45" w:rsidRDefault="00443AAD" w:rsidP="00C0207E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Подпрограмма «Обеспечение деятельности администрации </w:t>
            </w:r>
            <w:r>
              <w:rPr>
                <w:sz w:val="20"/>
                <w:szCs w:val="20"/>
              </w:rPr>
              <w:t>Студенского</w:t>
            </w:r>
            <w:r w:rsidRPr="00F63C80">
              <w:rPr>
                <w:sz w:val="20"/>
                <w:szCs w:val="20"/>
              </w:rPr>
              <w:t xml:space="preserve"> сельсовета Белинского района Пензенской области»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73C45" w:rsidRDefault="00443AAD" w:rsidP="00C0207E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Основное мероприятие «Финансовое обеспечение расходов на осуществление первичного воинского учета на территориях, где отсутствуют военные комиссариаты за счет средств федерального бюджета»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01 1 03 00000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73C45" w:rsidRDefault="00443AAD" w:rsidP="00C0207E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Расходы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01 1 03 51180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73C45" w:rsidRDefault="00443AAD" w:rsidP="00C0207E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01 1 03 51180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443AAD" w:rsidRPr="00673C45" w:rsidRDefault="00443AAD" w:rsidP="00C0207E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79,02601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01 1 03 51180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</w:tcPr>
          <w:p w:rsidR="00443AAD" w:rsidRPr="00673C45" w:rsidRDefault="00443AAD" w:rsidP="00C0207E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79,02601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380D7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01 1 03 51180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1,27399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380D72" w:rsidRDefault="00443AAD" w:rsidP="00C0207E">
            <w:pPr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01 1 03 51180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1,27399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443AAD" w:rsidRPr="00F63C80" w:rsidRDefault="00443AAD" w:rsidP="00C0207E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64351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664351">
              <w:rPr>
                <w:b/>
                <w:sz w:val="20"/>
                <w:szCs w:val="20"/>
              </w:rPr>
              <w:t>3102,3</w:t>
            </w:r>
          </w:p>
        </w:tc>
        <w:tc>
          <w:tcPr>
            <w:tcW w:w="1276" w:type="dxa"/>
          </w:tcPr>
          <w:p w:rsidR="00443AAD" w:rsidRPr="007F543F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7F543F">
              <w:rPr>
                <w:b/>
                <w:sz w:val="20"/>
                <w:szCs w:val="20"/>
              </w:rPr>
              <w:t>856,3</w:t>
            </w:r>
          </w:p>
        </w:tc>
        <w:tc>
          <w:tcPr>
            <w:tcW w:w="1276" w:type="dxa"/>
          </w:tcPr>
          <w:p w:rsidR="00443AAD" w:rsidRPr="007F543F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7F543F">
              <w:rPr>
                <w:b/>
                <w:sz w:val="20"/>
                <w:szCs w:val="20"/>
              </w:rPr>
              <w:t>926,5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F63C80">
              <w:rPr>
                <w:b/>
                <w:bCs/>
                <w:sz w:val="20"/>
                <w:szCs w:val="20"/>
                <w:lang w:eastAsia="ar-SA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F63C80">
              <w:rPr>
                <w:b/>
                <w:b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F63C80">
              <w:rPr>
                <w:b/>
                <w:bCs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64351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664351">
              <w:rPr>
                <w:b/>
                <w:sz w:val="20"/>
                <w:szCs w:val="20"/>
              </w:rPr>
              <w:t>3102,3</w:t>
            </w:r>
          </w:p>
        </w:tc>
        <w:tc>
          <w:tcPr>
            <w:tcW w:w="1276" w:type="dxa"/>
          </w:tcPr>
          <w:p w:rsidR="00443AAD" w:rsidRPr="007F543F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7F543F">
              <w:rPr>
                <w:b/>
                <w:sz w:val="20"/>
                <w:szCs w:val="20"/>
              </w:rPr>
              <w:t>856,3</w:t>
            </w:r>
          </w:p>
        </w:tc>
        <w:tc>
          <w:tcPr>
            <w:tcW w:w="1276" w:type="dxa"/>
          </w:tcPr>
          <w:p w:rsidR="00443AAD" w:rsidRPr="007F543F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7F543F">
              <w:rPr>
                <w:b/>
                <w:sz w:val="20"/>
                <w:szCs w:val="20"/>
              </w:rPr>
              <w:t>926,5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Муниципальная программа «Модернизация  и развитие систем коммунальной инфраструктуры муниципального образования </w:t>
            </w:r>
            <w:proofErr w:type="spellStart"/>
            <w:r>
              <w:rPr>
                <w:sz w:val="20"/>
                <w:szCs w:val="20"/>
              </w:rPr>
              <w:t>Суден</w:t>
            </w:r>
            <w:r w:rsidRPr="00F63C80">
              <w:rPr>
                <w:sz w:val="20"/>
                <w:szCs w:val="20"/>
              </w:rPr>
              <w:t>ский</w:t>
            </w:r>
            <w:proofErr w:type="spellEnd"/>
            <w:r w:rsidRPr="00F63C80">
              <w:rPr>
                <w:sz w:val="20"/>
                <w:szCs w:val="20"/>
              </w:rPr>
              <w:t xml:space="preserve"> сельсовет  на период </w:t>
            </w:r>
          </w:p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2</w:t>
            </w:r>
            <w:r w:rsidRPr="00F63C80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02 0 00 00000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3102,3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926,5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Подпрограмма «Комплексная программа модернизации и реформирования жилищно-коммунального </w:t>
            </w:r>
            <w:r w:rsidRPr="00F63C80">
              <w:rPr>
                <w:sz w:val="20"/>
                <w:szCs w:val="20"/>
              </w:rPr>
              <w:lastRenderedPageBreak/>
              <w:t xml:space="preserve">хозяйства </w:t>
            </w:r>
            <w:r>
              <w:rPr>
                <w:sz w:val="20"/>
                <w:szCs w:val="20"/>
              </w:rPr>
              <w:t>Студенского</w:t>
            </w:r>
            <w:r w:rsidRPr="00F63C80">
              <w:rPr>
                <w:sz w:val="20"/>
                <w:szCs w:val="20"/>
              </w:rPr>
              <w:t xml:space="preserve"> сельсовета 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F63C80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02 1 00 00000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3102,3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926,5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Основное мероприятие «Развитие территориальной сети автомобильных дорог»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02 1 01 00000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3102,3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926,5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Default="00443AAD" w:rsidP="00C0207E">
            <w:pPr>
              <w:tabs>
                <w:tab w:val="left" w:pos="360"/>
              </w:tabs>
              <w:ind w:left="36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ремонт и</w:t>
            </w:r>
          </w:p>
          <w:p w:rsidR="00443AAD" w:rsidRPr="00380D72" w:rsidRDefault="00443AAD" w:rsidP="00C0207E">
            <w:pPr>
              <w:tabs>
                <w:tab w:val="left" w:pos="360"/>
              </w:tabs>
              <w:ind w:left="36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80D72">
              <w:rPr>
                <w:sz w:val="20"/>
                <w:szCs w:val="20"/>
              </w:rPr>
              <w:t>одержание</w:t>
            </w:r>
          </w:p>
          <w:p w:rsidR="00443AAD" w:rsidRPr="00380D72" w:rsidRDefault="00443AAD" w:rsidP="00C0207E">
            <w:pPr>
              <w:tabs>
                <w:tab w:val="left" w:pos="252"/>
              </w:tabs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 xml:space="preserve">автомобильных дорог и инженерных сооружений на них в границах </w:t>
            </w:r>
            <w:r>
              <w:rPr>
                <w:sz w:val="20"/>
                <w:szCs w:val="20"/>
              </w:rPr>
              <w:t>сельских п</w:t>
            </w:r>
            <w:r w:rsidRPr="00380D72">
              <w:rPr>
                <w:sz w:val="20"/>
                <w:szCs w:val="20"/>
              </w:rPr>
              <w:t>оселений</w:t>
            </w:r>
          </w:p>
        </w:tc>
        <w:tc>
          <w:tcPr>
            <w:tcW w:w="567" w:type="dxa"/>
          </w:tcPr>
          <w:p w:rsidR="00443AAD" w:rsidRPr="00380D7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380D7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43AAD" w:rsidRPr="00380D7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02 1 01 20300</w:t>
            </w:r>
          </w:p>
        </w:tc>
        <w:tc>
          <w:tcPr>
            <w:tcW w:w="709" w:type="dxa"/>
          </w:tcPr>
          <w:p w:rsidR="00443AAD" w:rsidRPr="00380D7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2300,0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380D7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380D7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380D7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43AAD" w:rsidRPr="00380D7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02 1 01 20300</w:t>
            </w:r>
          </w:p>
        </w:tc>
        <w:tc>
          <w:tcPr>
            <w:tcW w:w="709" w:type="dxa"/>
          </w:tcPr>
          <w:p w:rsidR="00443AAD" w:rsidRPr="00380D7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2300,0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380D72" w:rsidRDefault="00443AAD" w:rsidP="00C0207E">
            <w:pPr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380D7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380D7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43AAD" w:rsidRPr="00380D7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02 1 01 20300</w:t>
            </w:r>
          </w:p>
          <w:p w:rsidR="00443AAD" w:rsidRPr="00380D7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380D7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2300,0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Ремонт, содержание  автомобильных дорог общего пользования </w:t>
            </w:r>
            <w:r>
              <w:rPr>
                <w:sz w:val="20"/>
                <w:szCs w:val="20"/>
              </w:rPr>
              <w:t>Студенского</w:t>
            </w:r>
            <w:r w:rsidRPr="00F63C80">
              <w:rPr>
                <w:sz w:val="20"/>
                <w:szCs w:val="20"/>
              </w:rPr>
              <w:t xml:space="preserve"> сельсовета  за счет средств  дорожного фонда </w:t>
            </w:r>
            <w:r>
              <w:rPr>
                <w:sz w:val="20"/>
                <w:szCs w:val="20"/>
              </w:rPr>
              <w:t>Студенского</w:t>
            </w:r>
            <w:r w:rsidRPr="00F63C80">
              <w:rPr>
                <w:sz w:val="20"/>
                <w:szCs w:val="20"/>
              </w:rPr>
              <w:t xml:space="preserve"> сельсовета Белинского района Пензенской области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02 1 01 20800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926,5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02 1 01 20800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926,5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02 1 01 20800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856,3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926,5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443AAD" w:rsidRPr="00F63C80" w:rsidRDefault="00443AAD" w:rsidP="00C0207E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F63C80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2117E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1066,44721</w:t>
            </w:r>
          </w:p>
          <w:p w:rsidR="00443AAD" w:rsidRPr="002117E2" w:rsidRDefault="00443AAD" w:rsidP="00C0207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0F4CC0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0F4CC0">
              <w:rPr>
                <w:b/>
                <w:sz w:val="20"/>
                <w:szCs w:val="20"/>
              </w:rPr>
              <w:t>154,8</w:t>
            </w:r>
          </w:p>
        </w:tc>
        <w:tc>
          <w:tcPr>
            <w:tcW w:w="1276" w:type="dxa"/>
          </w:tcPr>
          <w:p w:rsidR="00443AAD" w:rsidRPr="000F4CC0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0F4CC0">
              <w:rPr>
                <w:b/>
                <w:sz w:val="20"/>
                <w:szCs w:val="20"/>
              </w:rPr>
              <w:t>154,8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766B6" w:rsidRDefault="00443AAD" w:rsidP="00C0207E">
            <w:pPr>
              <w:suppressAutoHyphens/>
              <w:snapToGrid w:val="0"/>
              <w:rPr>
                <w:b/>
                <w:bCs/>
                <w:sz w:val="20"/>
                <w:szCs w:val="20"/>
              </w:rPr>
            </w:pPr>
            <w:r w:rsidRPr="00F766B6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2117E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2117E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B61B42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632,1178</w:t>
            </w:r>
          </w:p>
        </w:tc>
        <w:tc>
          <w:tcPr>
            <w:tcW w:w="1276" w:type="dxa"/>
          </w:tcPr>
          <w:p w:rsidR="00443AAD" w:rsidRPr="00B61B42" w:rsidRDefault="00443AAD" w:rsidP="00C0207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816C3D" w:rsidRDefault="00443AAD" w:rsidP="00C0207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3AAD" w:rsidRPr="00673C45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6A2FDD" w:rsidRDefault="00443AAD" w:rsidP="00C0207E">
            <w:pPr>
              <w:rPr>
                <w:sz w:val="20"/>
                <w:szCs w:val="20"/>
              </w:rPr>
            </w:pPr>
            <w:r w:rsidRPr="006A2FDD">
              <w:rPr>
                <w:sz w:val="20"/>
                <w:szCs w:val="20"/>
              </w:rPr>
              <w:t xml:space="preserve">Муниципальная программа «Модернизация  и развитие систем коммунальной инфраструктуры </w:t>
            </w:r>
            <w:r>
              <w:rPr>
                <w:sz w:val="20"/>
                <w:szCs w:val="20"/>
              </w:rPr>
              <w:t>Студенского</w:t>
            </w:r>
            <w:r w:rsidRPr="006A2FDD">
              <w:rPr>
                <w:sz w:val="20"/>
                <w:szCs w:val="20"/>
              </w:rPr>
              <w:t xml:space="preserve"> сельсовета  на период 2014-202</w:t>
            </w:r>
            <w:r>
              <w:rPr>
                <w:sz w:val="20"/>
                <w:szCs w:val="20"/>
              </w:rPr>
              <w:t>2</w:t>
            </w:r>
            <w:r w:rsidRPr="006A2FD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02 0 00 00000</w:t>
            </w:r>
          </w:p>
        </w:tc>
        <w:tc>
          <w:tcPr>
            <w:tcW w:w="709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632,1178</w:t>
            </w: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673C45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6A2FDD" w:rsidRDefault="00443AAD" w:rsidP="00C0207E">
            <w:pPr>
              <w:rPr>
                <w:sz w:val="20"/>
                <w:szCs w:val="20"/>
              </w:rPr>
            </w:pPr>
            <w:r w:rsidRPr="006A2FDD">
              <w:rPr>
                <w:sz w:val="20"/>
                <w:szCs w:val="20"/>
              </w:rPr>
              <w:t xml:space="preserve">Подпрограмма «Комплексная программа модернизации и реформирования </w:t>
            </w:r>
            <w:r w:rsidRPr="006A2FDD">
              <w:rPr>
                <w:sz w:val="20"/>
                <w:szCs w:val="20"/>
              </w:rPr>
              <w:lastRenderedPageBreak/>
              <w:t xml:space="preserve">жилищно-коммунального хозяйства </w:t>
            </w:r>
            <w:r>
              <w:rPr>
                <w:sz w:val="20"/>
                <w:szCs w:val="20"/>
              </w:rPr>
              <w:t>Студенского</w:t>
            </w:r>
            <w:r w:rsidRPr="006A2FDD">
              <w:rPr>
                <w:sz w:val="20"/>
                <w:szCs w:val="20"/>
              </w:rPr>
              <w:t xml:space="preserve"> сельсовета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6A2FD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02 1 00 00000</w:t>
            </w:r>
          </w:p>
        </w:tc>
        <w:tc>
          <w:tcPr>
            <w:tcW w:w="709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632,1178</w:t>
            </w: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673C45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268" w:type="dxa"/>
          </w:tcPr>
          <w:p w:rsidR="00443AAD" w:rsidRPr="006A2FDD" w:rsidRDefault="00443AAD" w:rsidP="00C0207E">
            <w:pPr>
              <w:rPr>
                <w:sz w:val="20"/>
                <w:szCs w:val="20"/>
              </w:rPr>
            </w:pPr>
            <w:r w:rsidRPr="006A2FDD">
              <w:rPr>
                <w:sz w:val="20"/>
                <w:szCs w:val="20"/>
              </w:rPr>
              <w:t>Основное мероприятие «Развитие жилищно-коммунального хозяйства»</w:t>
            </w:r>
          </w:p>
        </w:tc>
        <w:tc>
          <w:tcPr>
            <w:tcW w:w="567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02 1 02 00000</w:t>
            </w:r>
          </w:p>
        </w:tc>
        <w:tc>
          <w:tcPr>
            <w:tcW w:w="709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632,1178</w:t>
            </w: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673C45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6A2FD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6A2FDD">
              <w:rPr>
                <w:sz w:val="20"/>
                <w:szCs w:val="20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567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02 1 02 20900</w:t>
            </w:r>
          </w:p>
        </w:tc>
        <w:tc>
          <w:tcPr>
            <w:tcW w:w="709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33,17062</w:t>
            </w: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673C45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6A2FD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6A2F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02 1 02 20900</w:t>
            </w:r>
          </w:p>
        </w:tc>
        <w:tc>
          <w:tcPr>
            <w:tcW w:w="709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33,17062</w:t>
            </w: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673C45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6A2FD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6A2FDD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02 1 02 20900</w:t>
            </w:r>
          </w:p>
        </w:tc>
        <w:tc>
          <w:tcPr>
            <w:tcW w:w="709" w:type="dxa"/>
          </w:tcPr>
          <w:p w:rsidR="00443AAD" w:rsidRPr="002117E2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117E2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33,17062</w:t>
            </w: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673C45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AC7FC8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AC7FC8">
              <w:rPr>
                <w:sz w:val="20"/>
                <w:szCs w:val="20"/>
              </w:rPr>
              <w:t>Капитальный ремонт и ремонт сетей  и сооружений водоснабжения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AC7FC8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AC7FC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02 </w:t>
            </w:r>
            <w:r w:rsidRPr="00AC7FC8">
              <w:rPr>
                <w:sz w:val="20"/>
                <w:szCs w:val="20"/>
              </w:rPr>
              <w:t>S1350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598,93755</w:t>
            </w: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673C45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AC7FC8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AC7FC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AC7FC8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AC7FC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02 </w:t>
            </w:r>
            <w:r w:rsidRPr="00AC7FC8">
              <w:rPr>
                <w:sz w:val="20"/>
                <w:szCs w:val="20"/>
              </w:rPr>
              <w:t>S1350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598,93755</w:t>
            </w: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673C45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AC7FC8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AC7FC8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AC7FC8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AC7FC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02 </w:t>
            </w:r>
            <w:r w:rsidRPr="00AC7FC8">
              <w:rPr>
                <w:sz w:val="20"/>
                <w:szCs w:val="20"/>
              </w:rPr>
              <w:t>S1350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598,93755</w:t>
            </w: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673C45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AC7FC8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AC7FC8">
              <w:rPr>
                <w:sz w:val="20"/>
                <w:szCs w:val="20"/>
              </w:rPr>
              <w:t>Капитальный ремонт и ремонт сетей  и сооружений водоснабжения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43AAD" w:rsidRPr="00AC7FC8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02 102 20900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0,00963</w:t>
            </w: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673C45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AC7FC8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AC7FC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43AAD" w:rsidRPr="00AC7FC8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02 102 20900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0,00963</w:t>
            </w: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673C45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AC7FC8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AC7FC8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43AAD" w:rsidRPr="00AC7FC8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02 102 20900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0,00963</w:t>
            </w: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0F4CC0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434,32944</w:t>
            </w:r>
          </w:p>
        </w:tc>
        <w:tc>
          <w:tcPr>
            <w:tcW w:w="1276" w:type="dxa"/>
          </w:tcPr>
          <w:p w:rsidR="00443AAD" w:rsidRPr="000F4CC0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0F4CC0">
              <w:rPr>
                <w:b/>
                <w:sz w:val="20"/>
                <w:szCs w:val="20"/>
              </w:rPr>
              <w:t>154,8</w:t>
            </w:r>
          </w:p>
        </w:tc>
        <w:tc>
          <w:tcPr>
            <w:tcW w:w="1276" w:type="dxa"/>
          </w:tcPr>
          <w:p w:rsidR="00443AAD" w:rsidRPr="000F4CC0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0F4CC0">
              <w:rPr>
                <w:b/>
                <w:sz w:val="20"/>
                <w:szCs w:val="20"/>
              </w:rPr>
              <w:t>154,8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Муниципальная программа «Модернизация  и развитие систем коммунальной инфраструктуры </w:t>
            </w:r>
            <w:r>
              <w:rPr>
                <w:sz w:val="20"/>
                <w:szCs w:val="20"/>
              </w:rPr>
              <w:t>Студенского</w:t>
            </w:r>
            <w:r w:rsidRPr="00F63C80">
              <w:rPr>
                <w:sz w:val="20"/>
                <w:szCs w:val="20"/>
              </w:rPr>
              <w:t xml:space="preserve"> сельсовета  на период 2014-202</w:t>
            </w:r>
            <w:r>
              <w:rPr>
                <w:sz w:val="20"/>
                <w:szCs w:val="20"/>
              </w:rPr>
              <w:t>2</w:t>
            </w:r>
            <w:r w:rsidRPr="00F63C80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02 0 00 00000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434,32944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Подпрограмма «Комплексная </w:t>
            </w:r>
            <w:r w:rsidRPr="00F63C80">
              <w:rPr>
                <w:sz w:val="20"/>
                <w:szCs w:val="20"/>
              </w:rPr>
              <w:lastRenderedPageBreak/>
              <w:t xml:space="preserve">программа модернизации и реформирования жилищно-коммунального хозяйства </w:t>
            </w:r>
            <w:r>
              <w:rPr>
                <w:sz w:val="20"/>
                <w:szCs w:val="20"/>
              </w:rPr>
              <w:t>Студенского</w:t>
            </w:r>
            <w:r w:rsidRPr="00F63C80">
              <w:rPr>
                <w:sz w:val="20"/>
                <w:szCs w:val="20"/>
              </w:rPr>
              <w:t xml:space="preserve"> сельсовета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F63C80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02 1 00 00000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434,32944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Основное мероприятие «Повышение уровня благоустройства населенных пунктов </w:t>
            </w:r>
            <w:r>
              <w:rPr>
                <w:sz w:val="20"/>
                <w:szCs w:val="20"/>
              </w:rPr>
              <w:t>Студенского</w:t>
            </w:r>
            <w:r w:rsidRPr="00F63C80">
              <w:rPr>
                <w:sz w:val="20"/>
                <w:szCs w:val="20"/>
              </w:rPr>
              <w:t xml:space="preserve"> сельсовета Белинского района Пензенской области»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02 1 03 00000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434,32944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совершенствование систем наружного освещения  населенных пунктов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021 </w:t>
            </w:r>
            <w:r>
              <w:rPr>
                <w:sz w:val="20"/>
                <w:szCs w:val="20"/>
                <w:lang w:val="en-US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S14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127,3372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021 </w:t>
            </w:r>
            <w:r>
              <w:rPr>
                <w:sz w:val="20"/>
                <w:szCs w:val="20"/>
                <w:lang w:val="en-US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S14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127,3372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021 </w:t>
            </w:r>
            <w:r>
              <w:rPr>
                <w:sz w:val="20"/>
                <w:szCs w:val="20"/>
                <w:lang w:val="en-US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S14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127,3372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Расходы на организацию освещения улиц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02 1 03 20200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306,99224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02 1 03 20200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306,99224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02 1 03 20200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306,99224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443AAD" w:rsidRPr="00F63C80" w:rsidRDefault="00443AAD" w:rsidP="00C0207E">
            <w:pPr>
              <w:tabs>
                <w:tab w:val="num" w:pos="34"/>
              </w:tabs>
              <w:ind w:left="34"/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43AAD" w:rsidRPr="00F63C80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F63C80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0B31DF" w:rsidRDefault="00443AAD" w:rsidP="00C0207E">
            <w:pPr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1018,54717</w:t>
            </w:r>
          </w:p>
        </w:tc>
        <w:tc>
          <w:tcPr>
            <w:tcW w:w="1276" w:type="dxa"/>
          </w:tcPr>
          <w:p w:rsidR="00443AAD" w:rsidRPr="004D3042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D3042">
              <w:rPr>
                <w:b/>
                <w:sz w:val="20"/>
                <w:szCs w:val="20"/>
              </w:rPr>
              <w:t>999,811</w:t>
            </w:r>
          </w:p>
        </w:tc>
        <w:tc>
          <w:tcPr>
            <w:tcW w:w="1276" w:type="dxa"/>
          </w:tcPr>
          <w:p w:rsidR="00443AAD" w:rsidRPr="004D3042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D3042">
              <w:rPr>
                <w:b/>
                <w:sz w:val="20"/>
                <w:szCs w:val="20"/>
              </w:rPr>
              <w:t>1030,530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tabs>
                <w:tab w:val="num" w:pos="34"/>
              </w:tabs>
              <w:ind w:left="34"/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F63C80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0B31DF" w:rsidRDefault="00443AAD" w:rsidP="00C0207E">
            <w:pPr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1018,54717</w:t>
            </w:r>
          </w:p>
        </w:tc>
        <w:tc>
          <w:tcPr>
            <w:tcW w:w="1276" w:type="dxa"/>
          </w:tcPr>
          <w:p w:rsidR="00443AAD" w:rsidRPr="004D3042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D3042">
              <w:rPr>
                <w:b/>
                <w:sz w:val="20"/>
                <w:szCs w:val="20"/>
              </w:rPr>
              <w:t>999,811</w:t>
            </w:r>
          </w:p>
        </w:tc>
        <w:tc>
          <w:tcPr>
            <w:tcW w:w="1276" w:type="dxa"/>
          </w:tcPr>
          <w:p w:rsidR="00443AAD" w:rsidRPr="004D3042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D3042">
              <w:rPr>
                <w:b/>
                <w:sz w:val="20"/>
                <w:szCs w:val="20"/>
              </w:rPr>
              <w:t>1030,530</w:t>
            </w:r>
          </w:p>
        </w:tc>
      </w:tr>
      <w:tr w:rsidR="00443AAD" w:rsidRPr="00F63C80" w:rsidTr="00C0207E">
        <w:trPr>
          <w:trHeight w:val="779"/>
        </w:trPr>
        <w:tc>
          <w:tcPr>
            <w:tcW w:w="5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Муниципальная программа «Развитие муниципальной службы в </w:t>
            </w:r>
            <w:proofErr w:type="spellStart"/>
            <w:r>
              <w:rPr>
                <w:sz w:val="20"/>
                <w:szCs w:val="20"/>
              </w:rPr>
              <w:t>Студенском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F63C80">
              <w:rPr>
                <w:sz w:val="20"/>
                <w:szCs w:val="20"/>
              </w:rPr>
              <w:t>сельсовете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F63C80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01 0 00 00000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1018,54717</w:t>
            </w:r>
          </w:p>
        </w:tc>
        <w:tc>
          <w:tcPr>
            <w:tcW w:w="1276" w:type="dxa"/>
          </w:tcPr>
          <w:p w:rsidR="00443AAD" w:rsidRPr="002A40A1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999,811</w:t>
            </w:r>
          </w:p>
        </w:tc>
        <w:tc>
          <w:tcPr>
            <w:tcW w:w="1276" w:type="dxa"/>
          </w:tcPr>
          <w:p w:rsidR="00443AAD" w:rsidRPr="000859AA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1030,530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Подпрограмма «Обеспечение деятельности администрации </w:t>
            </w:r>
            <w:r>
              <w:rPr>
                <w:sz w:val="20"/>
                <w:szCs w:val="20"/>
              </w:rPr>
              <w:t>Студенского</w:t>
            </w:r>
            <w:r w:rsidRPr="00F63C80">
              <w:rPr>
                <w:sz w:val="20"/>
                <w:szCs w:val="20"/>
              </w:rPr>
              <w:t xml:space="preserve"> сельсовета Белинского района Пензенской области»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01 1 00 00000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1018,54717</w:t>
            </w:r>
          </w:p>
        </w:tc>
        <w:tc>
          <w:tcPr>
            <w:tcW w:w="1276" w:type="dxa"/>
          </w:tcPr>
          <w:p w:rsidR="00443AAD" w:rsidRPr="002A40A1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999,811</w:t>
            </w:r>
          </w:p>
        </w:tc>
        <w:tc>
          <w:tcPr>
            <w:tcW w:w="1276" w:type="dxa"/>
          </w:tcPr>
          <w:p w:rsidR="00443AAD" w:rsidRPr="000859AA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1030,530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01 1 02 00000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Осуществление части полномочий поселений Белинского района в рамках осуществления услуг организаций культуры для обеспечения устойчивого развития территорий поселений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01 1 02 80300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01 1 02 80300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08 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01 1 02 80300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Основное мероприятие «Подготовка и проведение мероприятий в сфере культуры»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01 1 04 00000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577,94717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559,211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589,930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Расходы на содержание объектов, предназначенных для организации и проведения культурных мероприятий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01 1 04 02201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577,94717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559,211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589,930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01 1 04 02201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577,94717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559,211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589,930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01 1 04 02201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577,94717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559,211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589,930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AF7063" w:rsidRDefault="00443AAD" w:rsidP="00C0207E">
            <w:pPr>
              <w:rPr>
                <w:b/>
                <w:sz w:val="20"/>
                <w:szCs w:val="20"/>
              </w:rPr>
            </w:pPr>
            <w:r w:rsidRPr="00AF706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443AAD" w:rsidRPr="00D232D7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D232D7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</w:tcPr>
          <w:p w:rsidR="00443AAD" w:rsidRPr="00D232D7" w:rsidRDefault="00443AAD" w:rsidP="00C0207E">
            <w:pPr>
              <w:rPr>
                <w:b/>
                <w:sz w:val="20"/>
                <w:szCs w:val="20"/>
              </w:rPr>
            </w:pPr>
            <w:r w:rsidRPr="00D232D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443AAD" w:rsidRPr="00D232D7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43AAD" w:rsidRPr="00D232D7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D232D7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5124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26,46986</w:t>
            </w:r>
          </w:p>
        </w:tc>
        <w:tc>
          <w:tcPr>
            <w:tcW w:w="1276" w:type="dxa"/>
          </w:tcPr>
          <w:p w:rsidR="00443AAD" w:rsidRPr="00215124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 w:rsidRPr="00215124">
              <w:rPr>
                <w:b/>
                <w:sz w:val="20"/>
                <w:szCs w:val="20"/>
              </w:rPr>
              <w:t>22,7</w:t>
            </w:r>
          </w:p>
        </w:tc>
        <w:tc>
          <w:tcPr>
            <w:tcW w:w="1276" w:type="dxa"/>
          </w:tcPr>
          <w:p w:rsidR="00443AAD" w:rsidRPr="00215124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 w:rsidRPr="00215124">
              <w:rPr>
                <w:b/>
                <w:sz w:val="20"/>
                <w:szCs w:val="20"/>
              </w:rPr>
              <w:t>22,7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071AA0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D232D7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D232D7">
              <w:rPr>
                <w:b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</w:tcPr>
          <w:p w:rsidR="00443AAD" w:rsidRPr="00D232D7" w:rsidRDefault="00443AAD" w:rsidP="00C0207E">
            <w:pPr>
              <w:rPr>
                <w:b/>
                <w:sz w:val="20"/>
                <w:szCs w:val="20"/>
              </w:rPr>
            </w:pPr>
            <w:r w:rsidRPr="00D232D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443AAD" w:rsidRPr="00D232D7" w:rsidRDefault="00443AAD" w:rsidP="00C0207E">
            <w:pPr>
              <w:rPr>
                <w:b/>
                <w:sz w:val="20"/>
                <w:szCs w:val="20"/>
              </w:rPr>
            </w:pPr>
            <w:r w:rsidRPr="00D232D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43AAD" w:rsidRPr="00D232D7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D232D7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5124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26,46986</w:t>
            </w:r>
          </w:p>
        </w:tc>
        <w:tc>
          <w:tcPr>
            <w:tcW w:w="1276" w:type="dxa"/>
          </w:tcPr>
          <w:p w:rsidR="00443AAD" w:rsidRPr="00215124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 w:rsidRPr="00215124">
              <w:rPr>
                <w:b/>
                <w:sz w:val="20"/>
                <w:szCs w:val="20"/>
              </w:rPr>
              <w:t>22,7</w:t>
            </w:r>
          </w:p>
        </w:tc>
        <w:tc>
          <w:tcPr>
            <w:tcW w:w="1276" w:type="dxa"/>
          </w:tcPr>
          <w:p w:rsidR="00443AAD" w:rsidRPr="00215124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 w:rsidRPr="00215124">
              <w:rPr>
                <w:b/>
                <w:sz w:val="20"/>
                <w:szCs w:val="20"/>
              </w:rPr>
              <w:t>22,7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D232D7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567" w:type="dxa"/>
          </w:tcPr>
          <w:p w:rsidR="00443AAD" w:rsidRPr="00D232D7" w:rsidRDefault="00443AAD" w:rsidP="00C0207E">
            <w:pPr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443AAD" w:rsidRPr="00D232D7" w:rsidRDefault="00443AAD" w:rsidP="00C0207E">
            <w:pPr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43AAD" w:rsidRPr="00D232D7" w:rsidRDefault="00443AAD" w:rsidP="00C0207E">
            <w:pPr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>81 0 00 00000</w:t>
            </w:r>
          </w:p>
        </w:tc>
        <w:tc>
          <w:tcPr>
            <w:tcW w:w="709" w:type="dxa"/>
          </w:tcPr>
          <w:p w:rsidR="00443AAD" w:rsidRPr="00D232D7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D232D7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26,46986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D232D7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 xml:space="preserve">Доплаты к пенсиям государственным служащим Российской Федерации и муниципальным служащим в рамках непрограммного направления деятельности </w:t>
            </w:r>
          </w:p>
        </w:tc>
        <w:tc>
          <w:tcPr>
            <w:tcW w:w="567" w:type="dxa"/>
          </w:tcPr>
          <w:p w:rsidR="00443AAD" w:rsidRPr="00D232D7" w:rsidRDefault="00443AAD" w:rsidP="00C0207E">
            <w:pPr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443AAD" w:rsidRPr="00D232D7" w:rsidRDefault="00443AAD" w:rsidP="00C0207E">
            <w:pPr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43AAD" w:rsidRPr="00D232D7" w:rsidRDefault="00443AAD" w:rsidP="00C0207E">
            <w:pPr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>81 1 00 20010</w:t>
            </w:r>
          </w:p>
        </w:tc>
        <w:tc>
          <w:tcPr>
            <w:tcW w:w="709" w:type="dxa"/>
          </w:tcPr>
          <w:p w:rsidR="00443AAD" w:rsidRPr="00D232D7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D232D7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26,46986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D232D7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443AAD" w:rsidRPr="00D232D7" w:rsidRDefault="00443AAD" w:rsidP="00C0207E">
            <w:pPr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443AAD" w:rsidRPr="00D232D7" w:rsidRDefault="00443AAD" w:rsidP="00C0207E">
            <w:pPr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 xml:space="preserve">01 </w:t>
            </w:r>
          </w:p>
        </w:tc>
        <w:tc>
          <w:tcPr>
            <w:tcW w:w="1701" w:type="dxa"/>
          </w:tcPr>
          <w:p w:rsidR="00443AAD" w:rsidRPr="00D232D7" w:rsidRDefault="00443AAD" w:rsidP="00C0207E">
            <w:pPr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>81 1 00 20010</w:t>
            </w:r>
          </w:p>
        </w:tc>
        <w:tc>
          <w:tcPr>
            <w:tcW w:w="709" w:type="dxa"/>
          </w:tcPr>
          <w:p w:rsidR="00443AAD" w:rsidRPr="00D232D7" w:rsidRDefault="00443AAD" w:rsidP="00C0207E">
            <w:pPr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443AAD" w:rsidRPr="00D232D7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26,46986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D232D7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567" w:type="dxa"/>
          </w:tcPr>
          <w:p w:rsidR="00443AAD" w:rsidRPr="00D232D7" w:rsidRDefault="00443AAD" w:rsidP="00C0207E">
            <w:pPr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443AAD" w:rsidRPr="00D232D7" w:rsidRDefault="00443AAD" w:rsidP="00C0207E">
            <w:pPr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43AAD" w:rsidRPr="00D232D7" w:rsidRDefault="00443AAD" w:rsidP="00C0207E">
            <w:pPr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>81 1 00 20010</w:t>
            </w:r>
          </w:p>
        </w:tc>
        <w:tc>
          <w:tcPr>
            <w:tcW w:w="709" w:type="dxa"/>
          </w:tcPr>
          <w:p w:rsidR="00443AAD" w:rsidRPr="00D232D7" w:rsidRDefault="00443AAD" w:rsidP="00C0207E">
            <w:pPr>
              <w:rPr>
                <w:sz w:val="20"/>
                <w:szCs w:val="20"/>
              </w:rPr>
            </w:pPr>
            <w:r w:rsidRPr="00D232D7"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</w:tcPr>
          <w:p w:rsidR="00443AAD" w:rsidRPr="00D232D7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26,46986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</w:tr>
      <w:tr w:rsidR="00443AAD" w:rsidRPr="00F63C80" w:rsidTr="00C0207E">
        <w:trPr>
          <w:trHeight w:val="253"/>
        </w:trPr>
        <w:tc>
          <w:tcPr>
            <w:tcW w:w="5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268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3C80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701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443AAD" w:rsidRPr="00F63C80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3C8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7662,85104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4280,811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4266,73</w:t>
            </w:r>
          </w:p>
        </w:tc>
      </w:tr>
    </w:tbl>
    <w:p w:rsidR="00443AAD" w:rsidRPr="00F63C80" w:rsidRDefault="00443AAD" w:rsidP="00443AAD">
      <w:pPr>
        <w:tabs>
          <w:tab w:val="left" w:pos="4200"/>
        </w:tabs>
        <w:rPr>
          <w:sz w:val="20"/>
          <w:szCs w:val="20"/>
        </w:rPr>
      </w:pPr>
      <w:r>
        <w:rPr>
          <w:sz w:val="20"/>
          <w:szCs w:val="20"/>
        </w:rPr>
        <w:t>»</w:t>
      </w:r>
    </w:p>
    <w:p w:rsidR="00443AAD" w:rsidRPr="00F63C80" w:rsidRDefault="00443AAD" w:rsidP="00443AAD">
      <w:pPr>
        <w:rPr>
          <w:b/>
          <w:bCs/>
          <w:i/>
          <w:iCs/>
          <w:sz w:val="20"/>
          <w:szCs w:val="20"/>
        </w:rPr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</w:p>
    <w:p w:rsidR="00443AAD" w:rsidRPr="0066397E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right"/>
        <w:outlineLvl w:val="6"/>
      </w:pPr>
      <w:r>
        <w:lastRenderedPageBreak/>
        <w:t>Приложение № 5</w:t>
      </w:r>
    </w:p>
    <w:p w:rsidR="00443AAD" w:rsidRPr="0066397E" w:rsidRDefault="00443AAD" w:rsidP="00443AAD">
      <w:pPr>
        <w:widowControl w:val="0"/>
        <w:snapToGrid w:val="0"/>
        <w:jc w:val="right"/>
      </w:pPr>
      <w:r w:rsidRPr="0066397E">
        <w:t xml:space="preserve">к решению комитета местного </w:t>
      </w:r>
    </w:p>
    <w:p w:rsidR="00443AAD" w:rsidRPr="0066397E" w:rsidRDefault="00443AAD" w:rsidP="00443AAD">
      <w:pPr>
        <w:widowControl w:val="0"/>
        <w:snapToGrid w:val="0"/>
        <w:jc w:val="right"/>
      </w:pPr>
      <w:r w:rsidRPr="0066397E">
        <w:t>самоуправления Студенского сельсовета</w:t>
      </w:r>
    </w:p>
    <w:p w:rsidR="00443AAD" w:rsidRPr="0066397E" w:rsidRDefault="00443AAD" w:rsidP="00443AAD">
      <w:pPr>
        <w:widowControl w:val="0"/>
        <w:snapToGrid w:val="0"/>
        <w:jc w:val="right"/>
      </w:pPr>
      <w:r w:rsidRPr="0066397E">
        <w:t>Белинского района</w:t>
      </w:r>
      <w:r>
        <w:t xml:space="preserve"> </w:t>
      </w:r>
      <w:r w:rsidRPr="0066397E">
        <w:t>Пензенской области</w:t>
      </w:r>
    </w:p>
    <w:p w:rsidR="005773FF" w:rsidRPr="00F753DF" w:rsidRDefault="00443AAD" w:rsidP="005773FF">
      <w:pPr>
        <w:widowControl w:val="0"/>
        <w:jc w:val="center"/>
      </w:pPr>
      <w:r>
        <w:t xml:space="preserve">                                                                                                             </w:t>
      </w:r>
      <w:r w:rsidR="005773FF">
        <w:rPr>
          <w:color w:val="auto"/>
        </w:rPr>
        <w:t xml:space="preserve">     </w:t>
      </w:r>
      <w:r w:rsidR="005773FF">
        <w:t>от 25.12.2019 № 32-10/3</w:t>
      </w:r>
    </w:p>
    <w:p w:rsidR="00443AAD" w:rsidRDefault="00443AAD" w:rsidP="00443AAD">
      <w:pPr>
        <w:tabs>
          <w:tab w:val="left" w:pos="1440"/>
        </w:tabs>
        <w:jc w:val="right"/>
      </w:pPr>
      <w:r w:rsidRPr="0066397E">
        <w:t xml:space="preserve"> «Приложение № </w:t>
      </w:r>
      <w:r>
        <w:t>8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УТВЕРЖДЕНЫ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 xml:space="preserve">решением 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Комитета местного самоуправления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Студенского сельсовета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Белинского района</w:t>
      </w:r>
      <w:r>
        <w:t xml:space="preserve"> </w:t>
      </w:r>
      <w:r w:rsidRPr="0066397E">
        <w:t>Пензенской области</w:t>
      </w:r>
    </w:p>
    <w:p w:rsidR="00443AAD" w:rsidRDefault="00443AAD" w:rsidP="00443AAD">
      <w:pPr>
        <w:tabs>
          <w:tab w:val="left" w:pos="1440"/>
        </w:tabs>
        <w:jc w:val="right"/>
      </w:pPr>
      <w:r w:rsidRPr="0066397E">
        <w:t xml:space="preserve">«О бюджете Студенского сельсовета </w:t>
      </w:r>
    </w:p>
    <w:p w:rsidR="00443AAD" w:rsidRDefault="00443AAD" w:rsidP="00443AAD">
      <w:pPr>
        <w:tabs>
          <w:tab w:val="left" w:pos="1440"/>
        </w:tabs>
        <w:jc w:val="right"/>
      </w:pPr>
      <w:r w:rsidRPr="0066397E">
        <w:t>Белинского района</w:t>
      </w:r>
      <w:r>
        <w:t xml:space="preserve">  Пензенской области </w:t>
      </w:r>
    </w:p>
    <w:p w:rsidR="00443AAD" w:rsidRPr="0066397E" w:rsidRDefault="00443AAD" w:rsidP="00443AAD">
      <w:pPr>
        <w:tabs>
          <w:tab w:val="left" w:pos="1440"/>
        </w:tabs>
        <w:jc w:val="right"/>
      </w:pPr>
      <w:r>
        <w:t>на 2019</w:t>
      </w:r>
      <w:r w:rsidRPr="0066397E">
        <w:t xml:space="preserve"> год и на</w:t>
      </w:r>
      <w:r>
        <w:t xml:space="preserve">  плановый период 2020 и 2021</w:t>
      </w:r>
      <w:r w:rsidRPr="0066397E">
        <w:t xml:space="preserve"> годов»</w:t>
      </w:r>
    </w:p>
    <w:p w:rsidR="00443AAD" w:rsidRPr="00460B33" w:rsidRDefault="00443AAD" w:rsidP="00443AAD">
      <w:pPr>
        <w:tabs>
          <w:tab w:val="left" w:pos="1440"/>
        </w:tabs>
        <w:jc w:val="right"/>
        <w:rPr>
          <w:color w:val="auto"/>
        </w:rPr>
      </w:pPr>
      <w:r>
        <w:rPr>
          <w:color w:val="auto"/>
        </w:rPr>
        <w:t>о</w:t>
      </w:r>
      <w:r w:rsidRPr="00A5155F">
        <w:rPr>
          <w:color w:val="auto"/>
        </w:rPr>
        <w:t xml:space="preserve">т  </w:t>
      </w:r>
      <w:r>
        <w:rPr>
          <w:color w:val="auto"/>
        </w:rPr>
        <w:t>27.12.2018</w:t>
      </w:r>
      <w:r w:rsidRPr="00A5155F">
        <w:rPr>
          <w:color w:val="auto"/>
        </w:rPr>
        <w:t xml:space="preserve"> № </w:t>
      </w:r>
      <w:r>
        <w:rPr>
          <w:color w:val="auto"/>
        </w:rPr>
        <w:t>356-125/2</w:t>
      </w:r>
    </w:p>
    <w:p w:rsidR="00443AAD" w:rsidRDefault="00443AAD" w:rsidP="00443AAD">
      <w:pPr>
        <w:rPr>
          <w:b/>
          <w:bCs/>
        </w:rPr>
      </w:pPr>
    </w:p>
    <w:p w:rsidR="00443AAD" w:rsidRPr="00F6532F" w:rsidRDefault="00443AAD" w:rsidP="00443AAD">
      <w:pPr>
        <w:jc w:val="center"/>
        <w:rPr>
          <w:b/>
          <w:bCs/>
        </w:rPr>
      </w:pPr>
      <w:r w:rsidRPr="00F6532F">
        <w:rPr>
          <w:b/>
          <w:bCs/>
        </w:rPr>
        <w:t xml:space="preserve">Ведомственная структура расходов бюджета Студенского сельсовета </w:t>
      </w:r>
    </w:p>
    <w:p w:rsidR="00443AAD" w:rsidRPr="00F6532F" w:rsidRDefault="00443AAD" w:rsidP="00443AAD">
      <w:pPr>
        <w:jc w:val="center"/>
        <w:rPr>
          <w:b/>
          <w:bCs/>
        </w:rPr>
      </w:pPr>
      <w:r w:rsidRPr="00F6532F">
        <w:rPr>
          <w:b/>
          <w:bCs/>
        </w:rPr>
        <w:t xml:space="preserve">Белинского района Пензенской области на 2019 год </w:t>
      </w:r>
    </w:p>
    <w:p w:rsidR="00443AAD" w:rsidRPr="00F6532F" w:rsidRDefault="00443AAD" w:rsidP="00443AAD">
      <w:pPr>
        <w:jc w:val="center"/>
        <w:rPr>
          <w:b/>
          <w:bCs/>
        </w:rPr>
      </w:pPr>
      <w:r w:rsidRPr="00F6532F">
        <w:rPr>
          <w:b/>
          <w:bCs/>
        </w:rPr>
        <w:t xml:space="preserve">и на плановый период 2020 и 2021 годов </w:t>
      </w:r>
    </w:p>
    <w:p w:rsidR="00443AAD" w:rsidRPr="00F6532F" w:rsidRDefault="00443AAD" w:rsidP="00443AAD">
      <w:pPr>
        <w:widowControl w:val="0"/>
        <w:ind w:left="-450"/>
        <w:jc w:val="center"/>
      </w:pPr>
    </w:p>
    <w:p w:rsidR="00443AAD" w:rsidRPr="00F6532F" w:rsidRDefault="00443AAD" w:rsidP="00443AAD">
      <w:pPr>
        <w:jc w:val="right"/>
      </w:pPr>
      <w:r w:rsidRPr="00F6532F">
        <w:t>(</w:t>
      </w:r>
      <w:proofErr w:type="spellStart"/>
      <w:r w:rsidRPr="00F6532F">
        <w:t>тыс</w:t>
      </w:r>
      <w:proofErr w:type="gramStart"/>
      <w:r w:rsidRPr="00F6532F">
        <w:t>.р</w:t>
      </w:r>
      <w:proofErr w:type="gramEnd"/>
      <w:r w:rsidRPr="00F6532F">
        <w:t>ублей</w:t>
      </w:r>
      <w:proofErr w:type="spellEnd"/>
      <w:r w:rsidRPr="00F6532F"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68"/>
        <w:gridCol w:w="567"/>
        <w:gridCol w:w="567"/>
        <w:gridCol w:w="567"/>
        <w:gridCol w:w="1559"/>
        <w:gridCol w:w="567"/>
        <w:gridCol w:w="1276"/>
        <w:gridCol w:w="1134"/>
        <w:gridCol w:w="1134"/>
      </w:tblGrid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2"/>
                <w:szCs w:val="22"/>
              </w:rPr>
            </w:pPr>
            <w:r w:rsidRPr="00F6532F">
              <w:rPr>
                <w:sz w:val="22"/>
                <w:szCs w:val="22"/>
              </w:rPr>
              <w:tab/>
            </w: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6532F">
              <w:rPr>
                <w:b/>
                <w:bCs/>
                <w:sz w:val="22"/>
                <w:szCs w:val="22"/>
              </w:rPr>
              <w:t>Наименование ведомств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6532F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F6532F"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6532F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6532F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276" w:type="dxa"/>
          </w:tcPr>
          <w:p w:rsidR="00443AAD" w:rsidRPr="00F6532F" w:rsidRDefault="00443AAD" w:rsidP="00C0207E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F6532F">
              <w:rPr>
                <w:b/>
                <w:bCs/>
                <w:sz w:val="22"/>
                <w:szCs w:val="22"/>
              </w:rPr>
              <w:t>2019</w:t>
            </w:r>
          </w:p>
          <w:p w:rsidR="00443AAD" w:rsidRPr="00F6532F" w:rsidRDefault="00443AAD" w:rsidP="00C0207E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F6532F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443AAD" w:rsidRPr="00F6532F" w:rsidRDefault="00443AAD" w:rsidP="00C0207E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F6532F">
              <w:rPr>
                <w:b/>
                <w:bCs/>
                <w:sz w:val="22"/>
                <w:szCs w:val="22"/>
              </w:rPr>
              <w:t xml:space="preserve">2020 </w:t>
            </w:r>
          </w:p>
          <w:p w:rsidR="00443AAD" w:rsidRPr="00F6532F" w:rsidRDefault="00443AAD" w:rsidP="00C0207E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F6532F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443AAD" w:rsidRPr="00F6532F" w:rsidRDefault="00443AAD" w:rsidP="00C0207E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F6532F">
              <w:rPr>
                <w:b/>
                <w:bCs/>
                <w:sz w:val="22"/>
                <w:szCs w:val="22"/>
              </w:rPr>
              <w:t>2021</w:t>
            </w:r>
          </w:p>
          <w:p w:rsidR="00443AAD" w:rsidRPr="00F6532F" w:rsidRDefault="00443AAD" w:rsidP="00C0207E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F6532F">
              <w:rPr>
                <w:b/>
                <w:bCs/>
                <w:sz w:val="22"/>
                <w:szCs w:val="22"/>
              </w:rPr>
              <w:t>год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19"/>
                <w:szCs w:val="19"/>
              </w:rPr>
            </w:pPr>
            <w:r w:rsidRPr="00F6532F">
              <w:rPr>
                <w:b/>
                <w:bCs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2368,78677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2166,9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2051,9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ind w:right="-108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1935,58677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1799,7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1684,7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Муниципальная программа «Развитие муниципальной службы в </w:t>
            </w:r>
            <w:proofErr w:type="spellStart"/>
            <w:r w:rsidRPr="00F6532F">
              <w:rPr>
                <w:sz w:val="20"/>
                <w:szCs w:val="20"/>
              </w:rPr>
              <w:t>Студенском</w:t>
            </w:r>
            <w:proofErr w:type="spellEnd"/>
            <w:r w:rsidRPr="00F6532F">
              <w:rPr>
                <w:sz w:val="20"/>
                <w:szCs w:val="20"/>
              </w:rPr>
              <w:t xml:space="preserve"> сельсовете Белинского района Пензенской области на 2014-2022 годы»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1935,58677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1799,7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1684,7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Подпрограмма «Обеспечение деятельности администрации Студенского сельсовета Белинского района Пензенской области»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1935,58677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1799,7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1684,7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Основное мероприятие «Обеспечение функционирования аппарата администрации Студенского сельсовета Белинского района пензенской области»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01 1 01 00000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1935,58677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1799,7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1684,7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Расходы на выплаты по оплате труда работников местного самоуправления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01 1 01 02100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825,058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797,6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682,6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01 1 01 02100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825,058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797,6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682,6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01 1 01 02100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825,058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797,6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682,6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Расходы по обеспечению функций органов местного самоуправления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01 1 01 02200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65BF6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472,02877</w:t>
            </w:r>
          </w:p>
        </w:tc>
        <w:tc>
          <w:tcPr>
            <w:tcW w:w="1134" w:type="dxa"/>
          </w:tcPr>
          <w:p w:rsidR="00443AAD" w:rsidRPr="00265BF6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395,1</w:t>
            </w:r>
          </w:p>
        </w:tc>
        <w:tc>
          <w:tcPr>
            <w:tcW w:w="1134" w:type="dxa"/>
          </w:tcPr>
          <w:p w:rsidR="00443AAD" w:rsidRPr="00265BF6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395,1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lang w:val="en-US"/>
              </w:rPr>
            </w:pPr>
            <w:r w:rsidRPr="00F6532F">
              <w:rPr>
                <w:sz w:val="20"/>
                <w:szCs w:val="20"/>
              </w:rPr>
              <w:t>0</w:t>
            </w:r>
            <w:r w:rsidRPr="00F6532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lang w:val="en-US"/>
              </w:rPr>
            </w:pPr>
            <w:r w:rsidRPr="00F6532F">
              <w:rPr>
                <w:sz w:val="20"/>
                <w:szCs w:val="20"/>
              </w:rPr>
              <w:t>0</w:t>
            </w:r>
            <w:r w:rsidRPr="00F6532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01 1 01 02200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429,63383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364,4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364,4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01 1 01 02200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429,63383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364,4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364,4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01 1 01 02200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42,39494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01 1 01 02200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42,39494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Расходы на выплаты по оплате труда работников муниципальных органов  по руководителю высшего исполнительного органа местного самоуправления Студенского сельсовета Белинского района Пензенской области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01 1 01 02300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607,0</w:t>
            </w:r>
          </w:p>
        </w:tc>
      </w:tr>
      <w:tr w:rsidR="00443AAD" w:rsidRPr="00F6532F" w:rsidTr="00C0207E">
        <w:trPr>
          <w:trHeight w:val="154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01 1 01 02300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01 1 01 02300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43AAD" w:rsidRPr="00201F49" w:rsidRDefault="00443AAD" w:rsidP="00C0207E">
            <w:pPr>
              <w:jc w:val="both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01 1 01 55500</w:t>
            </w:r>
          </w:p>
        </w:tc>
        <w:tc>
          <w:tcPr>
            <w:tcW w:w="567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01 1 01 55500</w:t>
            </w:r>
          </w:p>
        </w:tc>
        <w:tc>
          <w:tcPr>
            <w:tcW w:w="567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01 1 01 55500</w:t>
            </w:r>
          </w:p>
        </w:tc>
        <w:tc>
          <w:tcPr>
            <w:tcW w:w="567" w:type="dxa"/>
          </w:tcPr>
          <w:p w:rsidR="00443AAD" w:rsidRPr="00201F49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01F49">
              <w:rPr>
                <w:color w:val="auto"/>
                <w:sz w:val="20"/>
                <w:szCs w:val="20"/>
              </w:rPr>
              <w:t>120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560335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  <w:r w:rsidRPr="0056033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F6532F">
              <w:rPr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81 0 00 00000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F6532F">
              <w:rPr>
                <w:bCs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81 6 00 00000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F6532F">
              <w:rPr>
                <w:bCs/>
                <w:sz w:val="20"/>
                <w:szCs w:val="20"/>
              </w:rPr>
              <w:t>Расходы на проведение выборов депутатов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81 6 00 20030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F6532F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81 6 00 20030 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F6532F">
              <w:rPr>
                <w:bCs/>
                <w:sz w:val="20"/>
                <w:szCs w:val="20"/>
              </w:rPr>
              <w:t>Специальные расходы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81 6 00 20030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880</w:t>
            </w:r>
          </w:p>
        </w:tc>
        <w:tc>
          <w:tcPr>
            <w:tcW w:w="1276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C97DAA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81 0 00 00000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81 7 00 00000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Резервный фонд администрации Студенского сельсовета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81 7 00 20400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81 7 00 20400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81 7 00 20400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870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 xml:space="preserve">Другие </w:t>
            </w:r>
            <w:r w:rsidRPr="00F6532F">
              <w:rPr>
                <w:b/>
                <w:b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lastRenderedPageBreak/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378,2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362,2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362,2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Муниципальная программа «Развитие муниципальной службы в </w:t>
            </w:r>
            <w:proofErr w:type="spellStart"/>
            <w:r w:rsidRPr="00F6532F">
              <w:rPr>
                <w:sz w:val="20"/>
                <w:szCs w:val="20"/>
              </w:rPr>
              <w:t>Студенском</w:t>
            </w:r>
            <w:proofErr w:type="spellEnd"/>
            <w:r w:rsidRPr="00F6532F">
              <w:rPr>
                <w:sz w:val="20"/>
                <w:szCs w:val="20"/>
              </w:rPr>
              <w:t xml:space="preserve"> сельсовете Белинского района Пензенской области на 2014-2022 годы»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Подпрограмма «Обеспечение деятельности администрации Студенского сельсовета Белинского района Пензенской области»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01 1 02 00000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Осуществление части полномочий по формированию, исполнению бюджета муниципальных образований и </w:t>
            </w:r>
            <w:proofErr w:type="gramStart"/>
            <w:r w:rsidRPr="00F6532F">
              <w:rPr>
                <w:sz w:val="20"/>
                <w:szCs w:val="20"/>
              </w:rPr>
              <w:t>контролем за</w:t>
            </w:r>
            <w:proofErr w:type="gramEnd"/>
            <w:r w:rsidRPr="00F6532F">
              <w:rPr>
                <w:sz w:val="20"/>
                <w:szCs w:val="20"/>
              </w:rPr>
              <w:t xml:space="preserve"> исполнением данного бюджета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01 1 02 80100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01 1 02 </w:t>
            </w:r>
            <w:r w:rsidRPr="00F6532F">
              <w:rPr>
                <w:sz w:val="20"/>
                <w:szCs w:val="20"/>
                <w:lang w:val="en-US"/>
              </w:rPr>
              <w:t>8010</w:t>
            </w:r>
            <w:r w:rsidRPr="00F6532F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01 1 02 </w:t>
            </w:r>
            <w:r w:rsidRPr="00F6532F">
              <w:rPr>
                <w:sz w:val="20"/>
                <w:szCs w:val="20"/>
                <w:lang w:val="en-US"/>
              </w:rPr>
              <w:t>8010</w:t>
            </w:r>
            <w:r w:rsidRPr="00F6532F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  <w:r w:rsidRPr="00F63C80">
              <w:rPr>
                <w:sz w:val="20"/>
                <w:szCs w:val="20"/>
              </w:rPr>
              <w:t>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Осуществление части полномочий в области формирования, исполнения бюджета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01 1 02 80400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01 1 02 </w:t>
            </w:r>
            <w:r w:rsidRPr="00F6532F">
              <w:rPr>
                <w:sz w:val="20"/>
                <w:szCs w:val="20"/>
                <w:lang w:val="en-US"/>
              </w:rPr>
              <w:t>80</w:t>
            </w:r>
            <w:r w:rsidRPr="00F6532F">
              <w:rPr>
                <w:sz w:val="20"/>
                <w:szCs w:val="20"/>
              </w:rPr>
              <w:t>4</w:t>
            </w:r>
            <w:r w:rsidRPr="00F6532F">
              <w:rPr>
                <w:sz w:val="20"/>
                <w:szCs w:val="20"/>
                <w:lang w:val="en-US"/>
              </w:rPr>
              <w:t>0</w:t>
            </w:r>
            <w:r w:rsidRPr="00F6532F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01 1 02 </w:t>
            </w:r>
            <w:r w:rsidRPr="00F6532F">
              <w:rPr>
                <w:sz w:val="20"/>
                <w:szCs w:val="20"/>
                <w:lang w:val="en-US"/>
              </w:rPr>
              <w:t>80</w:t>
            </w:r>
            <w:r w:rsidRPr="00F6532F">
              <w:rPr>
                <w:sz w:val="20"/>
                <w:szCs w:val="20"/>
              </w:rPr>
              <w:t>4</w:t>
            </w:r>
            <w:r w:rsidRPr="00F6532F">
              <w:rPr>
                <w:sz w:val="20"/>
                <w:szCs w:val="20"/>
                <w:lang w:val="en-US"/>
              </w:rPr>
              <w:t>0</w:t>
            </w:r>
            <w:r w:rsidRPr="00F6532F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оценки объектов муниципальной собственности»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01 1 07 00000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01 1 07 21000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01 1 07 21000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работ, услуг для </w:t>
            </w:r>
            <w:proofErr w:type="spellStart"/>
            <w:r>
              <w:rPr>
                <w:sz w:val="20"/>
                <w:szCs w:val="20"/>
              </w:rPr>
              <w:t>обесп</w:t>
            </w:r>
            <w:proofErr w:type="gramStart"/>
            <w:r>
              <w:rPr>
                <w:sz w:val="20"/>
                <w:szCs w:val="20"/>
              </w:rPr>
              <w:t>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чения</w:t>
            </w:r>
            <w:proofErr w:type="spellEnd"/>
            <w:r>
              <w:rPr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01 1 07 21000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3AAD" w:rsidRPr="007779DD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7779D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7779D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</w:tcPr>
          <w:p w:rsidR="00443AAD" w:rsidRPr="007779D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7779D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7779D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7779D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7779D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7779D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7779D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7779DD">
              <w:rPr>
                <w:sz w:val="20"/>
                <w:szCs w:val="20"/>
              </w:rPr>
              <w:t>81 0 00 00000</w:t>
            </w:r>
          </w:p>
        </w:tc>
        <w:tc>
          <w:tcPr>
            <w:tcW w:w="567" w:type="dxa"/>
          </w:tcPr>
          <w:p w:rsidR="00443AAD" w:rsidRPr="007779D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93292B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93292B">
              <w:rPr>
                <w:sz w:val="20"/>
                <w:szCs w:val="20"/>
              </w:rPr>
              <w:t>10,2</w:t>
            </w:r>
          </w:p>
        </w:tc>
        <w:tc>
          <w:tcPr>
            <w:tcW w:w="1134" w:type="dxa"/>
          </w:tcPr>
          <w:p w:rsidR="00443AAD" w:rsidRPr="0093292B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93292B"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43AAD" w:rsidRPr="0093292B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93292B">
              <w:rPr>
                <w:sz w:val="20"/>
                <w:szCs w:val="20"/>
              </w:rPr>
              <w:t>0,2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Мероприятия по осуществлению внешнего муниципального контроля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81 8 00 00000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Осуществление части полномочий поселений Белинского района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81 8 00 80600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81 8 00 80600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81 8 00 80600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F63C80"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отдельных мероприятий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Расходы</w:t>
            </w:r>
            <w:proofErr w:type="gramEnd"/>
            <w:r>
              <w:rPr>
                <w:sz w:val="20"/>
                <w:szCs w:val="20"/>
              </w:rPr>
              <w:t xml:space="preserve"> связанные с оплатой услуг по предоставлению информации населению через средства массовой информации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81 2 00 20200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81 2 00 20200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81 2 00 20200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80,3,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80,3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F6532F">
              <w:rPr>
                <w:b/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80,3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Муниципальная программа «Развитие муниципальной службы в </w:t>
            </w:r>
            <w:proofErr w:type="spellStart"/>
            <w:r w:rsidRPr="00F6532F">
              <w:rPr>
                <w:sz w:val="20"/>
                <w:szCs w:val="20"/>
              </w:rPr>
              <w:t>Студенком</w:t>
            </w:r>
            <w:proofErr w:type="spellEnd"/>
            <w:r w:rsidRPr="00F6532F">
              <w:rPr>
                <w:sz w:val="20"/>
                <w:szCs w:val="20"/>
              </w:rPr>
              <w:t xml:space="preserve"> сельсовете Белинского района Пензенской области на 2014-2022 годы»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73C45" w:rsidRDefault="00443AAD" w:rsidP="00C0207E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Подпрограмма «Обеспечение деятельности администрации Студенского сельсовета Белинского района Пензенской области»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73C45" w:rsidRDefault="00443AAD" w:rsidP="00C0207E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Основное мероприятие «Финансовое обеспечение расходов на осуществление первичного воинского учета на территориях, где отсутствуют </w:t>
            </w:r>
            <w:r w:rsidRPr="00F6532F">
              <w:rPr>
                <w:sz w:val="20"/>
                <w:szCs w:val="20"/>
              </w:rPr>
              <w:lastRenderedPageBreak/>
              <w:t>военные комиссариаты за счет средств федерального бюджета»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lastRenderedPageBreak/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01 1 03 00000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73C45" w:rsidRDefault="00443AAD" w:rsidP="00C0207E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Расходы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01 1 03 51180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73C45" w:rsidRDefault="00443AAD" w:rsidP="00C0207E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01 1 03 51180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443AAD" w:rsidRPr="00673C45" w:rsidRDefault="00443AAD" w:rsidP="00C0207E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79,02601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01 1 03 51180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</w:tcPr>
          <w:p w:rsidR="00443AAD" w:rsidRPr="00673C45" w:rsidRDefault="00443AAD" w:rsidP="00C0207E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79,02601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01 1 03 51180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1,27399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01 1 03 51180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1,27399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443AAD" w:rsidRPr="00F6532F" w:rsidRDefault="00443AAD" w:rsidP="00C0207E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64351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664351">
              <w:rPr>
                <w:b/>
                <w:sz w:val="20"/>
                <w:szCs w:val="20"/>
              </w:rPr>
              <w:t>3102,3</w:t>
            </w:r>
          </w:p>
        </w:tc>
        <w:tc>
          <w:tcPr>
            <w:tcW w:w="1134" w:type="dxa"/>
          </w:tcPr>
          <w:p w:rsidR="00443AAD" w:rsidRPr="007F543F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7F543F">
              <w:rPr>
                <w:b/>
                <w:sz w:val="20"/>
                <w:szCs w:val="20"/>
              </w:rPr>
              <w:t>856,3</w:t>
            </w:r>
          </w:p>
        </w:tc>
        <w:tc>
          <w:tcPr>
            <w:tcW w:w="1134" w:type="dxa"/>
          </w:tcPr>
          <w:p w:rsidR="00443AAD" w:rsidRPr="007F543F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7F543F">
              <w:rPr>
                <w:b/>
                <w:sz w:val="20"/>
                <w:szCs w:val="20"/>
              </w:rPr>
              <w:t>926,5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F6532F">
              <w:rPr>
                <w:b/>
                <w:bCs/>
                <w:sz w:val="20"/>
                <w:szCs w:val="20"/>
                <w:lang w:eastAsia="ar-SA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F6532F">
              <w:rPr>
                <w:b/>
                <w:b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F6532F">
              <w:rPr>
                <w:b/>
                <w:bCs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64351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664351">
              <w:rPr>
                <w:b/>
                <w:sz w:val="20"/>
                <w:szCs w:val="20"/>
              </w:rPr>
              <w:t>3102,3</w:t>
            </w:r>
          </w:p>
        </w:tc>
        <w:tc>
          <w:tcPr>
            <w:tcW w:w="1134" w:type="dxa"/>
          </w:tcPr>
          <w:p w:rsidR="00443AAD" w:rsidRPr="007F543F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7F543F">
              <w:rPr>
                <w:b/>
                <w:sz w:val="20"/>
                <w:szCs w:val="20"/>
              </w:rPr>
              <w:t>856,3</w:t>
            </w:r>
          </w:p>
        </w:tc>
        <w:tc>
          <w:tcPr>
            <w:tcW w:w="1134" w:type="dxa"/>
          </w:tcPr>
          <w:p w:rsidR="00443AAD" w:rsidRPr="007F543F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7F543F">
              <w:rPr>
                <w:b/>
                <w:sz w:val="20"/>
                <w:szCs w:val="20"/>
              </w:rPr>
              <w:t>926,5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Муниципальная программа «Модернизация  и развитие систем коммунальной инфраструктуры муниципального образования </w:t>
            </w:r>
            <w:proofErr w:type="spellStart"/>
            <w:r w:rsidRPr="00F6532F">
              <w:rPr>
                <w:sz w:val="20"/>
                <w:szCs w:val="20"/>
              </w:rPr>
              <w:t>Суденский</w:t>
            </w:r>
            <w:proofErr w:type="spellEnd"/>
            <w:r w:rsidRPr="00F6532F">
              <w:rPr>
                <w:sz w:val="20"/>
                <w:szCs w:val="20"/>
              </w:rPr>
              <w:t xml:space="preserve"> сельсовет  на период </w:t>
            </w:r>
          </w:p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2014-2022 годы»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3102,3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926,5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Подпрограмма «Комплексная программа модернизации и реформирования жилищно-коммунального хозяйства Студенского сельсовета  Белинского района Пензенской области на 2014-2022 годы»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3102,3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926,5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Основное мероприятие «Развитие </w:t>
            </w:r>
            <w:r w:rsidRPr="00F6532F">
              <w:rPr>
                <w:sz w:val="20"/>
                <w:szCs w:val="20"/>
              </w:rPr>
              <w:lastRenderedPageBreak/>
              <w:t>территориальной сети автомобильных дорог»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lastRenderedPageBreak/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02 1 01 00000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3102,3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926,5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tabs>
                <w:tab w:val="left" w:pos="360"/>
              </w:tabs>
              <w:ind w:left="360" w:hanging="36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Расходы на ремонт и</w:t>
            </w:r>
          </w:p>
          <w:p w:rsidR="00443AAD" w:rsidRPr="00F6532F" w:rsidRDefault="00443AAD" w:rsidP="00C0207E">
            <w:pPr>
              <w:tabs>
                <w:tab w:val="left" w:pos="360"/>
              </w:tabs>
              <w:ind w:left="360" w:hanging="36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содержание</w:t>
            </w:r>
          </w:p>
          <w:p w:rsidR="00443AAD" w:rsidRPr="00F6532F" w:rsidRDefault="00443AAD" w:rsidP="00C0207E">
            <w:pPr>
              <w:tabs>
                <w:tab w:val="left" w:pos="252"/>
              </w:tabs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автомобильных дорог и инженерных сооружений на них в границах сельских поселений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02 1 01 20300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2300,0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02 1 01 20300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2300,0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02 1 01 20300</w:t>
            </w:r>
          </w:p>
          <w:p w:rsidR="00443AAD" w:rsidRPr="00F6532F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2300,0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Ремонт, содержание  автомобильных дорог общего пользования Студенского сельсовета  за счет средств  дорожного фонда Студенского сельсовета Белинского района Пензенской области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02 1 01 20800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926,5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02 1 01 20800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926,5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02 1 01 20800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856,3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926,5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443AAD" w:rsidRPr="00F6532F" w:rsidRDefault="00443AAD" w:rsidP="00C0207E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F6532F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1066,44724</w:t>
            </w:r>
          </w:p>
          <w:p w:rsidR="00443AAD" w:rsidRPr="002117E2" w:rsidRDefault="00443AAD" w:rsidP="00C0207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0F4CC0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0F4CC0">
              <w:rPr>
                <w:b/>
                <w:sz w:val="20"/>
                <w:szCs w:val="20"/>
              </w:rPr>
              <w:t>154,8</w:t>
            </w:r>
          </w:p>
        </w:tc>
        <w:tc>
          <w:tcPr>
            <w:tcW w:w="1134" w:type="dxa"/>
          </w:tcPr>
          <w:p w:rsidR="00443AAD" w:rsidRPr="000F4CC0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0F4CC0">
              <w:rPr>
                <w:b/>
                <w:sz w:val="20"/>
                <w:szCs w:val="20"/>
              </w:rPr>
              <w:t>154,8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suppressAutoHyphens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B61B42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632,1178</w:t>
            </w:r>
          </w:p>
        </w:tc>
        <w:tc>
          <w:tcPr>
            <w:tcW w:w="1134" w:type="dxa"/>
          </w:tcPr>
          <w:p w:rsidR="00443AAD" w:rsidRPr="00B61B42" w:rsidRDefault="00443AAD" w:rsidP="00C0207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816C3D" w:rsidRDefault="00443AAD" w:rsidP="00C0207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Муниципальная программа «Модернизация  и развитие систем коммунальной инфраструктуры Студенского сельсовета  на период 2014-2022 годы»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02 0 00 00000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632,1178</w:t>
            </w: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Подпрограмма «Комплексная программа модернизации и реформирования жилищно-коммунального хозяйства Студенского сельсовета Белинского района Пензенской области на 2014-2022 годы»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632,1178</w:t>
            </w: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Основное мероприятие «Развитие жилищно-коммунального хозяйства»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02 1 02 00000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632,1178</w:t>
            </w: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02 1 02 20900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33,17062</w:t>
            </w: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02 1 02 20900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33,17062</w:t>
            </w: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02 1 02 20900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Pr="002117E2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33,17062</w:t>
            </w: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Капитальный ремонт и ремонт сетей  и сооружений водоснабжения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02 1 02 </w:t>
            </w:r>
            <w:r>
              <w:rPr>
                <w:rFonts w:eastAsia="Calibri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sz w:val="20"/>
                <w:szCs w:val="20"/>
              </w:rPr>
              <w:t>1350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598,93755</w:t>
            </w: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02 1 02 </w:t>
            </w:r>
            <w:r>
              <w:rPr>
                <w:rFonts w:eastAsia="Calibri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sz w:val="20"/>
                <w:szCs w:val="20"/>
              </w:rPr>
              <w:t>1350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598,93755</w:t>
            </w: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02 1 02 </w:t>
            </w:r>
            <w:r>
              <w:rPr>
                <w:rFonts w:eastAsia="Calibri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sz w:val="20"/>
                <w:szCs w:val="20"/>
              </w:rPr>
              <w:t>1350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598,93755</w:t>
            </w: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Капитальный ремонт и ремонт сетей  и сооружений водоснабжения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02 1 02 20900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0,00963</w:t>
            </w: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02 1 02 20900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0,00963</w:t>
            </w: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Default="00443AAD" w:rsidP="00C0207E">
            <w:pPr>
              <w:widowControl w:val="0"/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Иные закупки товаров, работ, услуг для обеспечения государственных (муниципальных) </w:t>
            </w:r>
            <w:proofErr w:type="spellStart"/>
            <w:r>
              <w:rPr>
                <w:rFonts w:eastAsia="Calibri"/>
                <w:sz w:val="20"/>
                <w:szCs w:val="20"/>
              </w:rPr>
              <w:t>нуж</w:t>
            </w:r>
            <w:proofErr w:type="spellEnd"/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02 1 02 20900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0,00963</w:t>
            </w: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2117E2" w:rsidRDefault="00443AAD" w:rsidP="00C0207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0F4CC0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434,32944</w:t>
            </w:r>
          </w:p>
        </w:tc>
        <w:tc>
          <w:tcPr>
            <w:tcW w:w="1134" w:type="dxa"/>
          </w:tcPr>
          <w:p w:rsidR="00443AAD" w:rsidRPr="000F4CC0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0F4CC0">
              <w:rPr>
                <w:b/>
                <w:sz w:val="20"/>
                <w:szCs w:val="20"/>
              </w:rPr>
              <w:t>154,8</w:t>
            </w:r>
          </w:p>
        </w:tc>
        <w:tc>
          <w:tcPr>
            <w:tcW w:w="1134" w:type="dxa"/>
          </w:tcPr>
          <w:p w:rsidR="00443AAD" w:rsidRPr="000F4CC0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0F4CC0">
              <w:rPr>
                <w:b/>
                <w:sz w:val="20"/>
                <w:szCs w:val="20"/>
              </w:rPr>
              <w:t>154,8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Муниципальная программа «Модернизация  и развитие систем коммунальной инфраструктуры Студенского сельсовета  на период 2014-2022 годы»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434,32944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Подпрограмма «Комплексная программа модернизации и реформирования жилищно-коммунального хозяйства Студенского сельсовета Белинского </w:t>
            </w:r>
            <w:r w:rsidRPr="00F6532F">
              <w:rPr>
                <w:sz w:val="20"/>
                <w:szCs w:val="20"/>
              </w:rPr>
              <w:lastRenderedPageBreak/>
              <w:t>района Пензенской области на 2014-2022 годы»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lastRenderedPageBreak/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434,32944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Основное мероприятие «Повышение уровня благоустройства населенных пунктов Студенского сельсовета Белинского района Пензенской области»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02 1 03 00000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434,32944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совершенствование систем наружного освещения  населенных пунктов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021 </w:t>
            </w:r>
            <w:r>
              <w:rPr>
                <w:sz w:val="20"/>
                <w:szCs w:val="20"/>
                <w:lang w:val="en-US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S14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127,3372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021 </w:t>
            </w:r>
            <w:r>
              <w:rPr>
                <w:sz w:val="20"/>
                <w:szCs w:val="20"/>
                <w:lang w:val="en-US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S14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127,3372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021 </w:t>
            </w:r>
            <w:r>
              <w:rPr>
                <w:sz w:val="20"/>
                <w:szCs w:val="20"/>
                <w:lang w:val="en-US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S14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127,3372</w:t>
            </w: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Расходы на организацию освещения улиц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02 1 03 20200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306,99224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02 1 03 20200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306,99224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02 1 03 20200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306,99224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443AAD" w:rsidRPr="00F6532F" w:rsidRDefault="00443AAD" w:rsidP="00C0207E">
            <w:pPr>
              <w:tabs>
                <w:tab w:val="num" w:pos="34"/>
              </w:tabs>
              <w:ind w:left="34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0B31DF" w:rsidRDefault="00443AAD" w:rsidP="00C0207E">
            <w:pPr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1018,54717</w:t>
            </w:r>
          </w:p>
        </w:tc>
        <w:tc>
          <w:tcPr>
            <w:tcW w:w="1134" w:type="dxa"/>
          </w:tcPr>
          <w:p w:rsidR="00443AAD" w:rsidRPr="004D3042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D3042">
              <w:rPr>
                <w:b/>
                <w:sz w:val="20"/>
                <w:szCs w:val="20"/>
              </w:rPr>
              <w:t>999,811</w:t>
            </w:r>
          </w:p>
        </w:tc>
        <w:tc>
          <w:tcPr>
            <w:tcW w:w="1134" w:type="dxa"/>
          </w:tcPr>
          <w:p w:rsidR="00443AAD" w:rsidRPr="004D3042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D3042">
              <w:rPr>
                <w:b/>
                <w:sz w:val="20"/>
                <w:szCs w:val="20"/>
              </w:rPr>
              <w:t>1030,530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tabs>
                <w:tab w:val="num" w:pos="34"/>
              </w:tabs>
              <w:ind w:left="34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0B31DF" w:rsidRDefault="00443AAD" w:rsidP="00C0207E">
            <w:pPr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1018,54717</w:t>
            </w:r>
          </w:p>
        </w:tc>
        <w:tc>
          <w:tcPr>
            <w:tcW w:w="1134" w:type="dxa"/>
          </w:tcPr>
          <w:p w:rsidR="00443AAD" w:rsidRPr="004D3042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D3042">
              <w:rPr>
                <w:b/>
                <w:sz w:val="20"/>
                <w:szCs w:val="20"/>
              </w:rPr>
              <w:t>999,811</w:t>
            </w:r>
          </w:p>
        </w:tc>
        <w:tc>
          <w:tcPr>
            <w:tcW w:w="1134" w:type="dxa"/>
          </w:tcPr>
          <w:p w:rsidR="00443AAD" w:rsidRPr="004D3042" w:rsidRDefault="00443AAD" w:rsidP="00C020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D3042">
              <w:rPr>
                <w:b/>
                <w:sz w:val="20"/>
                <w:szCs w:val="20"/>
              </w:rPr>
              <w:t>1030,530</w:t>
            </w:r>
          </w:p>
        </w:tc>
      </w:tr>
      <w:tr w:rsidR="00443AAD" w:rsidRPr="00F6532F" w:rsidTr="00C0207E">
        <w:trPr>
          <w:trHeight w:val="779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Муниципальная программа «Развитие муниципальной службы в </w:t>
            </w:r>
            <w:proofErr w:type="spellStart"/>
            <w:r w:rsidRPr="00F6532F">
              <w:rPr>
                <w:sz w:val="20"/>
                <w:szCs w:val="20"/>
              </w:rPr>
              <w:t>Студенском</w:t>
            </w:r>
            <w:proofErr w:type="spellEnd"/>
            <w:r w:rsidRPr="00F6532F">
              <w:rPr>
                <w:sz w:val="20"/>
                <w:szCs w:val="20"/>
              </w:rPr>
              <w:t xml:space="preserve"> сельсовете Белинского района Пензенской области на 2014-2022 годы»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1018,54717</w:t>
            </w:r>
          </w:p>
        </w:tc>
        <w:tc>
          <w:tcPr>
            <w:tcW w:w="1134" w:type="dxa"/>
          </w:tcPr>
          <w:p w:rsidR="00443AAD" w:rsidRPr="002A40A1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999,811</w:t>
            </w:r>
          </w:p>
        </w:tc>
        <w:tc>
          <w:tcPr>
            <w:tcW w:w="1134" w:type="dxa"/>
          </w:tcPr>
          <w:p w:rsidR="00443AAD" w:rsidRPr="000859AA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1030,530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Подпрограмма «Обеспечение деятельности администрации Студенского сельсовета Белинского района Пензенской области»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1018,54717</w:t>
            </w:r>
          </w:p>
        </w:tc>
        <w:tc>
          <w:tcPr>
            <w:tcW w:w="1134" w:type="dxa"/>
          </w:tcPr>
          <w:p w:rsidR="00443AAD" w:rsidRPr="002A40A1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999,811</w:t>
            </w:r>
          </w:p>
        </w:tc>
        <w:tc>
          <w:tcPr>
            <w:tcW w:w="1134" w:type="dxa"/>
          </w:tcPr>
          <w:p w:rsidR="00443AAD" w:rsidRPr="000859AA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1030,530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01 1 02 00000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Осуществление части полномочий поселений </w:t>
            </w:r>
            <w:r w:rsidRPr="00F6532F">
              <w:rPr>
                <w:sz w:val="20"/>
                <w:szCs w:val="20"/>
              </w:rPr>
              <w:lastRenderedPageBreak/>
              <w:t>Белинского района в рамках осуществления услуг организаций культуры для обеспечения устойчивого развития территорий поселений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lastRenderedPageBreak/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01 1 02 80300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01 1 02 80300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08 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01 1 02 80300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440,6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Основное мероприятие «Подготовка и проведение мероприятий в сфере культуры»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01 1 04 00000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577,94717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559,211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589,930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Расходы на содержание объектов, предназначенных для организации и проведения культурных мероприятий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01 1 04 02201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577,94717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559,211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589,930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01 1 04 02201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577,94717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559,211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589,930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01 1 04 02201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577,94717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559,211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589,930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5124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26,46986</w:t>
            </w:r>
          </w:p>
        </w:tc>
        <w:tc>
          <w:tcPr>
            <w:tcW w:w="1134" w:type="dxa"/>
          </w:tcPr>
          <w:p w:rsidR="00443AAD" w:rsidRPr="00215124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 w:rsidRPr="00215124">
              <w:rPr>
                <w:b/>
                <w:sz w:val="20"/>
                <w:szCs w:val="20"/>
              </w:rPr>
              <w:t>22,7</w:t>
            </w:r>
          </w:p>
        </w:tc>
        <w:tc>
          <w:tcPr>
            <w:tcW w:w="1134" w:type="dxa"/>
          </w:tcPr>
          <w:p w:rsidR="00443AAD" w:rsidRPr="00215124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 w:rsidRPr="00215124">
              <w:rPr>
                <w:b/>
                <w:sz w:val="20"/>
                <w:szCs w:val="20"/>
              </w:rPr>
              <w:t>22,7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215124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26,46986</w:t>
            </w:r>
          </w:p>
        </w:tc>
        <w:tc>
          <w:tcPr>
            <w:tcW w:w="1134" w:type="dxa"/>
          </w:tcPr>
          <w:p w:rsidR="00443AAD" w:rsidRPr="00215124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 w:rsidRPr="00215124">
              <w:rPr>
                <w:b/>
                <w:sz w:val="20"/>
                <w:szCs w:val="20"/>
              </w:rPr>
              <w:t>22,7</w:t>
            </w:r>
          </w:p>
        </w:tc>
        <w:tc>
          <w:tcPr>
            <w:tcW w:w="1134" w:type="dxa"/>
          </w:tcPr>
          <w:p w:rsidR="00443AAD" w:rsidRPr="00215124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 w:rsidRPr="00215124">
              <w:rPr>
                <w:b/>
                <w:sz w:val="20"/>
                <w:szCs w:val="20"/>
              </w:rPr>
              <w:t>22,7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81 0 00 00000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D232D7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26,46986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Доплаты к пенсиям государственным служащим Российской Федерации и муниципальным служащим в рамках непрограммного направления деятельности 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81 1 00 20010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D232D7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26,46986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01 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81 1 00 20010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443AAD" w:rsidRPr="00D232D7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26,46986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81 1 00 20010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rPr>
                <w:sz w:val="20"/>
                <w:szCs w:val="20"/>
              </w:rPr>
            </w:pPr>
            <w:r w:rsidRPr="00F6532F"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</w:tcPr>
          <w:p w:rsidR="00443AAD" w:rsidRPr="00D232D7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26,46986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</w:tr>
      <w:tr w:rsidR="00443AAD" w:rsidRPr="00F6532F" w:rsidTr="00C0207E">
        <w:trPr>
          <w:trHeight w:val="253"/>
        </w:trPr>
        <w:tc>
          <w:tcPr>
            <w:tcW w:w="5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268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F6532F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443AAD" w:rsidRPr="00F6532F" w:rsidRDefault="00443AAD" w:rsidP="00C0207E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6532F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7662,85104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4280,811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4266,73</w:t>
            </w:r>
          </w:p>
        </w:tc>
      </w:tr>
    </w:tbl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outlineLvl w:val="6"/>
      </w:pPr>
      <w:r>
        <w:t>»</w:t>
      </w: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ind w:right="-2"/>
        <w:jc w:val="right"/>
        <w:outlineLvl w:val="6"/>
      </w:pPr>
      <w:r>
        <w:t xml:space="preserve">                                                                                                                            </w:t>
      </w: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ind w:right="-2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ind w:right="-2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ind w:right="-2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ind w:right="-2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ind w:right="-2"/>
        <w:jc w:val="right"/>
        <w:outlineLvl w:val="6"/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ind w:right="-2"/>
        <w:jc w:val="right"/>
        <w:outlineLvl w:val="6"/>
      </w:pPr>
    </w:p>
    <w:p w:rsidR="00443AAD" w:rsidRPr="0066397E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ind w:right="-2"/>
        <w:jc w:val="right"/>
        <w:outlineLvl w:val="6"/>
      </w:pPr>
      <w:r>
        <w:lastRenderedPageBreak/>
        <w:t xml:space="preserve"> Приложение № 6</w:t>
      </w:r>
    </w:p>
    <w:p w:rsidR="00443AAD" w:rsidRPr="0066397E" w:rsidRDefault="00443AAD" w:rsidP="00443AAD">
      <w:pPr>
        <w:widowControl w:val="0"/>
        <w:snapToGrid w:val="0"/>
        <w:jc w:val="right"/>
      </w:pPr>
      <w:r w:rsidRPr="0066397E">
        <w:t xml:space="preserve">к решению комитета местного </w:t>
      </w:r>
    </w:p>
    <w:p w:rsidR="00443AAD" w:rsidRPr="0066397E" w:rsidRDefault="00443AAD" w:rsidP="00443AAD">
      <w:pPr>
        <w:widowControl w:val="0"/>
        <w:snapToGrid w:val="0"/>
        <w:jc w:val="right"/>
      </w:pPr>
      <w:r w:rsidRPr="0066397E">
        <w:t>самоуправления Студенского сельсовета</w:t>
      </w:r>
    </w:p>
    <w:p w:rsidR="00443AAD" w:rsidRPr="0066397E" w:rsidRDefault="00443AAD" w:rsidP="00443AAD">
      <w:pPr>
        <w:widowControl w:val="0"/>
        <w:snapToGrid w:val="0"/>
        <w:jc w:val="right"/>
      </w:pPr>
      <w:r w:rsidRPr="0066397E">
        <w:t>Белинского района</w:t>
      </w:r>
      <w:r>
        <w:t xml:space="preserve"> </w:t>
      </w:r>
      <w:r w:rsidRPr="0066397E">
        <w:t>Пензенской области</w:t>
      </w:r>
    </w:p>
    <w:p w:rsidR="005773FF" w:rsidRPr="00F753DF" w:rsidRDefault="00443AAD" w:rsidP="005773FF">
      <w:pPr>
        <w:widowControl w:val="0"/>
        <w:jc w:val="right"/>
      </w:pPr>
      <w:r>
        <w:t xml:space="preserve">                                                                                                </w:t>
      </w:r>
      <w:r w:rsidR="005773FF">
        <w:t>от 25.12.2019 № 32-10/3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 xml:space="preserve"> «Приложение № </w:t>
      </w:r>
      <w:r>
        <w:t>9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УТВЕРЖДЕНЫ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 xml:space="preserve">решением 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Комитета местного самоуправления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Студенского сельсовета</w:t>
      </w:r>
    </w:p>
    <w:p w:rsidR="00443AAD" w:rsidRPr="0066397E" w:rsidRDefault="00443AAD" w:rsidP="00443AAD">
      <w:pPr>
        <w:tabs>
          <w:tab w:val="left" w:pos="1440"/>
        </w:tabs>
        <w:jc w:val="right"/>
      </w:pPr>
      <w:r w:rsidRPr="0066397E">
        <w:t>Белинского района</w:t>
      </w:r>
      <w:r>
        <w:t xml:space="preserve"> </w:t>
      </w:r>
      <w:r w:rsidRPr="0066397E">
        <w:t>Пензенской области</w:t>
      </w:r>
    </w:p>
    <w:p w:rsidR="00443AAD" w:rsidRDefault="00443AAD" w:rsidP="00443AAD">
      <w:pPr>
        <w:tabs>
          <w:tab w:val="left" w:pos="1440"/>
        </w:tabs>
        <w:jc w:val="right"/>
      </w:pPr>
      <w:r w:rsidRPr="0066397E">
        <w:t xml:space="preserve">«О бюджете Студенского сельсовета </w:t>
      </w:r>
    </w:p>
    <w:p w:rsidR="00443AAD" w:rsidRDefault="00443AAD" w:rsidP="00443AAD">
      <w:pPr>
        <w:tabs>
          <w:tab w:val="left" w:pos="1440"/>
        </w:tabs>
        <w:jc w:val="right"/>
      </w:pPr>
      <w:r w:rsidRPr="0066397E">
        <w:t>Белинского района</w:t>
      </w:r>
      <w:r>
        <w:t xml:space="preserve">  Пензенской области </w:t>
      </w:r>
    </w:p>
    <w:p w:rsidR="00443AAD" w:rsidRPr="0066397E" w:rsidRDefault="00443AAD" w:rsidP="00443AAD">
      <w:pPr>
        <w:tabs>
          <w:tab w:val="left" w:pos="1440"/>
        </w:tabs>
        <w:jc w:val="right"/>
      </w:pPr>
      <w:r>
        <w:t>на 2019</w:t>
      </w:r>
      <w:r w:rsidRPr="0066397E">
        <w:t xml:space="preserve"> год и на</w:t>
      </w:r>
      <w:r>
        <w:t xml:space="preserve">  плановый период 2020 и 2021</w:t>
      </w:r>
      <w:r w:rsidRPr="0066397E">
        <w:t xml:space="preserve"> годов»</w:t>
      </w:r>
    </w:p>
    <w:p w:rsidR="00443AAD" w:rsidRPr="00A5155F" w:rsidRDefault="00443AAD" w:rsidP="00443AAD">
      <w:pPr>
        <w:tabs>
          <w:tab w:val="left" w:pos="1440"/>
        </w:tabs>
        <w:jc w:val="right"/>
        <w:rPr>
          <w:color w:val="auto"/>
        </w:rPr>
      </w:pPr>
      <w:r>
        <w:rPr>
          <w:color w:val="auto"/>
        </w:rPr>
        <w:t>о</w:t>
      </w:r>
      <w:r w:rsidRPr="00A5155F">
        <w:rPr>
          <w:color w:val="auto"/>
        </w:rPr>
        <w:t xml:space="preserve">т  </w:t>
      </w:r>
      <w:r>
        <w:rPr>
          <w:color w:val="auto"/>
        </w:rPr>
        <w:t>27.12.2018</w:t>
      </w:r>
      <w:r w:rsidRPr="00A5155F">
        <w:rPr>
          <w:color w:val="auto"/>
        </w:rPr>
        <w:t xml:space="preserve"> № </w:t>
      </w:r>
      <w:r>
        <w:rPr>
          <w:color w:val="auto"/>
        </w:rPr>
        <w:t>356-125/2</w:t>
      </w:r>
    </w:p>
    <w:p w:rsidR="00443AAD" w:rsidRDefault="00443AAD" w:rsidP="00443AAD">
      <w:pPr>
        <w:rPr>
          <w:b/>
          <w:bCs/>
        </w:rPr>
      </w:pPr>
    </w:p>
    <w:p w:rsidR="00443AAD" w:rsidRDefault="00443AAD" w:rsidP="00443AAD">
      <w:pPr>
        <w:jc w:val="center"/>
        <w:rPr>
          <w:b/>
          <w:bCs/>
        </w:rPr>
      </w:pPr>
      <w:r w:rsidRPr="00796A67">
        <w:rPr>
          <w:b/>
          <w:bCs/>
        </w:rPr>
        <w:t xml:space="preserve">Распределение бюджетных ассигнований по целевым статьям (муниципальным программам </w:t>
      </w:r>
      <w:r>
        <w:rPr>
          <w:b/>
          <w:bCs/>
        </w:rPr>
        <w:t>Студенского</w:t>
      </w:r>
      <w:r w:rsidRPr="00796A67">
        <w:rPr>
          <w:b/>
          <w:bCs/>
        </w:rPr>
        <w:t xml:space="preserve"> сельсовета Белинского района Пензенской области и не программным направлениям деятельности), группам видов расходов, подгруппам видов расходов, разделам, подразделам классификации расходов бюджета </w:t>
      </w:r>
      <w:r>
        <w:rPr>
          <w:b/>
          <w:bCs/>
        </w:rPr>
        <w:t>Студенского</w:t>
      </w:r>
      <w:r w:rsidRPr="00796A67">
        <w:rPr>
          <w:b/>
          <w:bCs/>
        </w:rPr>
        <w:t xml:space="preserve"> сельсовета Белинского района Пензенской области на 201</w:t>
      </w:r>
      <w:r>
        <w:rPr>
          <w:b/>
          <w:bCs/>
        </w:rPr>
        <w:t>9 год и на плановый период 2020</w:t>
      </w:r>
      <w:r w:rsidRPr="00796A67">
        <w:rPr>
          <w:b/>
          <w:bCs/>
        </w:rPr>
        <w:t xml:space="preserve"> и 202</w:t>
      </w:r>
      <w:r>
        <w:rPr>
          <w:b/>
          <w:bCs/>
        </w:rPr>
        <w:t>1</w:t>
      </w:r>
      <w:r w:rsidRPr="00796A67">
        <w:rPr>
          <w:b/>
          <w:bCs/>
        </w:rPr>
        <w:t xml:space="preserve"> годов</w:t>
      </w:r>
    </w:p>
    <w:p w:rsidR="00443AAD" w:rsidRPr="00AC79A2" w:rsidRDefault="00443AAD" w:rsidP="00443AAD">
      <w:pPr>
        <w:widowControl w:val="0"/>
        <w:snapToGrid w:val="0"/>
        <w:jc w:val="right"/>
        <w:rPr>
          <w:rFonts w:eastAsia="Calibri"/>
          <w:color w:val="auto"/>
        </w:rPr>
      </w:pPr>
      <w:r>
        <w:rPr>
          <w:rFonts w:eastAsia="Calibri"/>
          <w:color w:val="auto"/>
        </w:rPr>
        <w:t>(</w:t>
      </w:r>
      <w:proofErr w:type="spellStart"/>
      <w:r>
        <w:rPr>
          <w:rFonts w:eastAsia="Calibri"/>
          <w:color w:val="auto"/>
        </w:rPr>
        <w:t>тыс</w:t>
      </w:r>
      <w:proofErr w:type="gramStart"/>
      <w:r>
        <w:rPr>
          <w:rFonts w:eastAsia="Calibri"/>
          <w:color w:val="auto"/>
        </w:rPr>
        <w:t>.р</w:t>
      </w:r>
      <w:proofErr w:type="gramEnd"/>
      <w:r>
        <w:rPr>
          <w:rFonts w:eastAsia="Calibri"/>
          <w:color w:val="auto"/>
        </w:rPr>
        <w:t>ублей</w:t>
      </w:r>
      <w:proofErr w:type="spellEnd"/>
      <w:r>
        <w:rPr>
          <w:rFonts w:eastAsia="Calibri"/>
          <w:color w:val="auto"/>
        </w:rPr>
        <w:t>)</w:t>
      </w:r>
    </w:p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403"/>
        <w:gridCol w:w="1418"/>
        <w:gridCol w:w="709"/>
        <w:gridCol w:w="567"/>
        <w:gridCol w:w="424"/>
        <w:gridCol w:w="1276"/>
        <w:gridCol w:w="1135"/>
        <w:gridCol w:w="1134"/>
      </w:tblGrid>
      <w:tr w:rsidR="00443AAD" w:rsidRPr="00AC79A2" w:rsidTr="00C0207E">
        <w:trPr>
          <w:trHeight w:val="752"/>
        </w:trPr>
        <w:tc>
          <w:tcPr>
            <w:tcW w:w="425" w:type="dxa"/>
          </w:tcPr>
          <w:p w:rsidR="00443AAD" w:rsidRPr="00796A67" w:rsidRDefault="00443AAD" w:rsidP="00C0207E">
            <w:pPr>
              <w:widowControl w:val="0"/>
              <w:snapToGrid w:val="0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96A67">
              <w:rPr>
                <w:rFonts w:eastAsia="Calibri"/>
                <w:b/>
                <w:color w:val="auto"/>
                <w:sz w:val="20"/>
                <w:szCs w:val="20"/>
              </w:rPr>
              <w:t>№</w:t>
            </w:r>
          </w:p>
        </w:tc>
        <w:tc>
          <w:tcPr>
            <w:tcW w:w="3403" w:type="dxa"/>
          </w:tcPr>
          <w:p w:rsidR="00443AAD" w:rsidRPr="00796A67" w:rsidRDefault="00443AAD" w:rsidP="00C0207E">
            <w:pPr>
              <w:widowControl w:val="0"/>
              <w:snapToGrid w:val="0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96A67">
              <w:rPr>
                <w:rFonts w:eastAsia="Calibri"/>
                <w:b/>
                <w:color w:val="auto"/>
                <w:sz w:val="20"/>
                <w:szCs w:val="20"/>
              </w:rPr>
              <w:t>Наименование ведомств</w:t>
            </w:r>
          </w:p>
        </w:tc>
        <w:tc>
          <w:tcPr>
            <w:tcW w:w="1418" w:type="dxa"/>
          </w:tcPr>
          <w:p w:rsidR="00443AAD" w:rsidRPr="00796A67" w:rsidRDefault="00443AAD" w:rsidP="00C0207E">
            <w:pPr>
              <w:widowControl w:val="0"/>
              <w:snapToGrid w:val="0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ЦСР</w:t>
            </w:r>
          </w:p>
        </w:tc>
        <w:tc>
          <w:tcPr>
            <w:tcW w:w="709" w:type="dxa"/>
          </w:tcPr>
          <w:p w:rsidR="00443AAD" w:rsidRPr="00796A67" w:rsidRDefault="00443AAD" w:rsidP="00C0207E">
            <w:pPr>
              <w:widowControl w:val="0"/>
              <w:snapToGrid w:val="0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ВР</w:t>
            </w:r>
          </w:p>
        </w:tc>
        <w:tc>
          <w:tcPr>
            <w:tcW w:w="567" w:type="dxa"/>
          </w:tcPr>
          <w:p w:rsidR="00443AAD" w:rsidRPr="00796A67" w:rsidRDefault="00443AAD" w:rsidP="00C0207E">
            <w:pPr>
              <w:widowControl w:val="0"/>
              <w:snapToGrid w:val="0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proofErr w:type="spellStart"/>
            <w:r w:rsidRPr="00796A67">
              <w:rPr>
                <w:rFonts w:eastAsia="Calibri"/>
                <w:b/>
                <w:color w:val="auto"/>
                <w:sz w:val="20"/>
                <w:szCs w:val="20"/>
              </w:rPr>
              <w:t>Р</w:t>
            </w:r>
            <w:r>
              <w:rPr>
                <w:rFonts w:eastAsia="Calibri"/>
                <w:b/>
                <w:color w:val="auto"/>
                <w:sz w:val="20"/>
                <w:szCs w:val="20"/>
              </w:rPr>
              <w:t>з</w:t>
            </w:r>
            <w:proofErr w:type="spellEnd"/>
          </w:p>
        </w:tc>
        <w:tc>
          <w:tcPr>
            <w:tcW w:w="424" w:type="dxa"/>
          </w:tcPr>
          <w:p w:rsidR="00443AAD" w:rsidRPr="00796A67" w:rsidRDefault="00443AAD" w:rsidP="00C0207E">
            <w:pPr>
              <w:widowControl w:val="0"/>
              <w:snapToGrid w:val="0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proofErr w:type="gramStart"/>
            <w:r>
              <w:rPr>
                <w:rFonts w:eastAsia="Calibri"/>
                <w:b/>
                <w:color w:val="auto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6" w:type="dxa"/>
          </w:tcPr>
          <w:p w:rsidR="00443AAD" w:rsidRPr="00796A67" w:rsidRDefault="00443AAD" w:rsidP="00C0207E">
            <w:pPr>
              <w:widowControl w:val="0"/>
              <w:snapToGrid w:val="0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96A67">
              <w:rPr>
                <w:rFonts w:eastAsia="Calibri"/>
                <w:b/>
                <w:color w:val="auto"/>
                <w:sz w:val="20"/>
                <w:szCs w:val="20"/>
              </w:rPr>
              <w:t>201</w:t>
            </w:r>
            <w:r>
              <w:rPr>
                <w:rFonts w:eastAsia="Calibri"/>
                <w:b/>
                <w:color w:val="auto"/>
                <w:sz w:val="20"/>
                <w:szCs w:val="20"/>
              </w:rPr>
              <w:t>9</w:t>
            </w:r>
          </w:p>
          <w:p w:rsidR="00443AAD" w:rsidRPr="00796A67" w:rsidRDefault="00443AAD" w:rsidP="00C0207E">
            <w:pPr>
              <w:widowControl w:val="0"/>
              <w:snapToGrid w:val="0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96A67">
              <w:rPr>
                <w:rFonts w:eastAsia="Calibri"/>
                <w:b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1135" w:type="dxa"/>
          </w:tcPr>
          <w:p w:rsidR="00443AAD" w:rsidRPr="00796A67" w:rsidRDefault="00443AAD" w:rsidP="00C0207E">
            <w:pPr>
              <w:widowControl w:val="0"/>
              <w:snapToGrid w:val="0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2020</w:t>
            </w:r>
          </w:p>
          <w:p w:rsidR="00443AAD" w:rsidRPr="00796A67" w:rsidRDefault="00443AAD" w:rsidP="00C0207E">
            <w:pPr>
              <w:widowControl w:val="0"/>
              <w:snapToGrid w:val="0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96A67">
              <w:rPr>
                <w:rFonts w:eastAsia="Calibri"/>
                <w:b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443AAD" w:rsidRPr="00796A67" w:rsidRDefault="00443AAD" w:rsidP="00C0207E">
            <w:pPr>
              <w:widowControl w:val="0"/>
              <w:snapToGrid w:val="0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96A67">
              <w:rPr>
                <w:rFonts w:eastAsia="Calibri"/>
                <w:b/>
                <w:color w:val="auto"/>
                <w:sz w:val="20"/>
                <w:szCs w:val="20"/>
              </w:rPr>
              <w:t>202</w:t>
            </w:r>
            <w:r>
              <w:rPr>
                <w:rFonts w:eastAsia="Calibri"/>
                <w:b/>
                <w:color w:val="auto"/>
                <w:sz w:val="20"/>
                <w:szCs w:val="20"/>
              </w:rPr>
              <w:t>1</w:t>
            </w:r>
          </w:p>
          <w:p w:rsidR="00443AAD" w:rsidRPr="00796A67" w:rsidRDefault="00443AAD" w:rsidP="00C0207E">
            <w:pPr>
              <w:widowControl w:val="0"/>
              <w:snapToGrid w:val="0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96A67">
              <w:rPr>
                <w:rFonts w:eastAsia="Calibri"/>
                <w:b/>
                <w:color w:val="auto"/>
                <w:sz w:val="20"/>
                <w:szCs w:val="20"/>
              </w:rPr>
              <w:t>год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574B84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574B84">
              <w:rPr>
                <w:rFonts w:eastAsia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403" w:type="dxa"/>
          </w:tcPr>
          <w:p w:rsidR="00443AAD" w:rsidRPr="00574B84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574B84">
              <w:rPr>
                <w:rFonts w:eastAsia="Calibri"/>
                <w:b/>
                <w:color w:val="auto"/>
                <w:sz w:val="20"/>
                <w:szCs w:val="20"/>
              </w:rPr>
              <w:t xml:space="preserve">Муниципальная программа «Развитие муниципальной службы в </w:t>
            </w:r>
            <w:proofErr w:type="spellStart"/>
            <w:r>
              <w:rPr>
                <w:rFonts w:eastAsia="Calibri"/>
                <w:b/>
                <w:color w:val="auto"/>
                <w:sz w:val="20"/>
                <w:szCs w:val="20"/>
              </w:rPr>
              <w:t>Студенском</w:t>
            </w:r>
            <w:proofErr w:type="spellEnd"/>
            <w:r w:rsidRPr="00574B84">
              <w:rPr>
                <w:rFonts w:eastAsia="Calibri"/>
                <w:b/>
                <w:color w:val="auto"/>
                <w:sz w:val="20"/>
                <w:szCs w:val="20"/>
              </w:rPr>
              <w:t xml:space="preserve"> сельсовете Белинского района Пензенской области на 2014-202</w:t>
            </w:r>
            <w:r>
              <w:rPr>
                <w:rFonts w:eastAsia="Calibri"/>
                <w:b/>
                <w:color w:val="auto"/>
                <w:sz w:val="20"/>
                <w:szCs w:val="20"/>
              </w:rPr>
              <w:t>2</w:t>
            </w:r>
            <w:r w:rsidRPr="00574B84">
              <w:rPr>
                <w:rFonts w:eastAsia="Calibri"/>
                <w:b/>
                <w:color w:val="auto"/>
                <w:sz w:val="20"/>
                <w:szCs w:val="20"/>
              </w:rPr>
              <w:t xml:space="preserve"> годы» </w:t>
            </w:r>
          </w:p>
        </w:tc>
        <w:tc>
          <w:tcPr>
            <w:tcW w:w="1418" w:type="dxa"/>
          </w:tcPr>
          <w:p w:rsidR="00443AAD" w:rsidRPr="00574B84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574B84">
              <w:rPr>
                <w:rFonts w:eastAsia="Calibri"/>
                <w:b/>
                <w:color w:val="auto"/>
                <w:sz w:val="20"/>
                <w:szCs w:val="20"/>
              </w:rPr>
              <w:t>01 0 0000000</w:t>
            </w:r>
          </w:p>
        </w:tc>
        <w:tc>
          <w:tcPr>
            <w:tcW w:w="709" w:type="dxa"/>
          </w:tcPr>
          <w:p w:rsidR="00443AAD" w:rsidRPr="00574B84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574B84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574B84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BD7EE3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3402,43394</w:t>
            </w:r>
          </w:p>
        </w:tc>
        <w:tc>
          <w:tcPr>
            <w:tcW w:w="1135" w:type="dxa"/>
          </w:tcPr>
          <w:p w:rsidR="00443AAD" w:rsidRPr="003219BE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3241,811</w:t>
            </w:r>
          </w:p>
        </w:tc>
        <w:tc>
          <w:tcPr>
            <w:tcW w:w="1134" w:type="dxa"/>
          </w:tcPr>
          <w:p w:rsidR="00443AAD" w:rsidRPr="003219BE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3157,53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Подпрограмма «Обеспечение деятельности администрации </w:t>
            </w:r>
            <w:r>
              <w:rPr>
                <w:rFonts w:eastAsia="Calibri"/>
                <w:color w:val="auto"/>
                <w:sz w:val="20"/>
                <w:szCs w:val="20"/>
              </w:rPr>
              <w:t>Студенского</w:t>
            </w: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 сельсовета Белинского района Пензенской области»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01 1 0000000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6586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3402,43394</w:t>
            </w:r>
          </w:p>
        </w:tc>
        <w:tc>
          <w:tcPr>
            <w:tcW w:w="1135" w:type="dxa"/>
          </w:tcPr>
          <w:p w:rsidR="00443AAD" w:rsidRPr="00AC6586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3241,811</w:t>
            </w:r>
          </w:p>
        </w:tc>
        <w:tc>
          <w:tcPr>
            <w:tcW w:w="1134" w:type="dxa"/>
          </w:tcPr>
          <w:p w:rsidR="00443AAD" w:rsidRPr="00AC6586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3157,53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Основное мероприятие «Обеспечение функционирования аппарата администрации </w:t>
            </w:r>
            <w:r>
              <w:rPr>
                <w:rFonts w:eastAsia="Calibri"/>
                <w:color w:val="auto"/>
                <w:sz w:val="20"/>
                <w:szCs w:val="20"/>
              </w:rPr>
              <w:t>Студенского</w:t>
            </w: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 сельсовета Белинского района Пензенской области»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01 1 0100000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A38D7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1935,58677</w:t>
            </w:r>
          </w:p>
        </w:tc>
        <w:tc>
          <w:tcPr>
            <w:tcW w:w="1135" w:type="dxa"/>
          </w:tcPr>
          <w:p w:rsidR="00443AAD" w:rsidRPr="006A38D7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6A38D7">
              <w:rPr>
                <w:rFonts w:eastAsia="Calibri"/>
                <w:b/>
                <w:color w:val="auto"/>
                <w:sz w:val="20"/>
                <w:szCs w:val="20"/>
              </w:rPr>
              <w:t>1799,7</w:t>
            </w:r>
          </w:p>
        </w:tc>
        <w:tc>
          <w:tcPr>
            <w:tcW w:w="1134" w:type="dxa"/>
          </w:tcPr>
          <w:p w:rsidR="00443AAD" w:rsidRPr="006A38D7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6A38D7">
              <w:rPr>
                <w:rFonts w:eastAsia="Calibri"/>
                <w:b/>
                <w:color w:val="auto"/>
                <w:sz w:val="20"/>
                <w:szCs w:val="20"/>
              </w:rPr>
              <w:t>1684,7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01 1 0102100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825,058</w:t>
            </w:r>
          </w:p>
        </w:tc>
        <w:tc>
          <w:tcPr>
            <w:tcW w:w="1135" w:type="dxa"/>
          </w:tcPr>
          <w:p w:rsidR="00443AAD" w:rsidRPr="00C93564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797,6</w:t>
            </w:r>
          </w:p>
        </w:tc>
        <w:tc>
          <w:tcPr>
            <w:tcW w:w="1134" w:type="dxa"/>
          </w:tcPr>
          <w:p w:rsidR="00443AAD" w:rsidRPr="00C93564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682,6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 </w:t>
            </w: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01 1 0102100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 100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825,058</w:t>
            </w:r>
          </w:p>
        </w:tc>
        <w:tc>
          <w:tcPr>
            <w:tcW w:w="1135" w:type="dxa"/>
          </w:tcPr>
          <w:p w:rsidR="00443AAD" w:rsidRPr="00C93564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797,6</w:t>
            </w:r>
          </w:p>
        </w:tc>
        <w:tc>
          <w:tcPr>
            <w:tcW w:w="1134" w:type="dxa"/>
          </w:tcPr>
          <w:p w:rsidR="00443AAD" w:rsidRPr="00C93564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682,6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 </w:t>
            </w: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01 1 0102100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120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825,058</w:t>
            </w:r>
          </w:p>
        </w:tc>
        <w:tc>
          <w:tcPr>
            <w:tcW w:w="1135" w:type="dxa"/>
          </w:tcPr>
          <w:p w:rsidR="00443AAD" w:rsidRPr="00C93564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797,6</w:t>
            </w:r>
          </w:p>
        </w:tc>
        <w:tc>
          <w:tcPr>
            <w:tcW w:w="1134" w:type="dxa"/>
          </w:tcPr>
          <w:p w:rsidR="00443AAD" w:rsidRPr="00C93564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682,6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01 1 0102100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120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825,058</w:t>
            </w:r>
          </w:p>
        </w:tc>
        <w:tc>
          <w:tcPr>
            <w:tcW w:w="1135" w:type="dxa"/>
          </w:tcPr>
          <w:p w:rsidR="00443AAD" w:rsidRPr="00C93564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797,6</w:t>
            </w:r>
          </w:p>
        </w:tc>
        <w:tc>
          <w:tcPr>
            <w:tcW w:w="1134" w:type="dxa"/>
          </w:tcPr>
          <w:p w:rsidR="00443AAD" w:rsidRPr="00C93564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682,6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01 1 0102100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120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825,058</w:t>
            </w:r>
          </w:p>
        </w:tc>
        <w:tc>
          <w:tcPr>
            <w:tcW w:w="1135" w:type="dxa"/>
          </w:tcPr>
          <w:p w:rsidR="00443AAD" w:rsidRPr="00C93564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797,6</w:t>
            </w:r>
          </w:p>
        </w:tc>
        <w:tc>
          <w:tcPr>
            <w:tcW w:w="1134" w:type="dxa"/>
          </w:tcPr>
          <w:p w:rsidR="00443AAD" w:rsidRPr="00C93564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682,6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Расходы по обеспечению функций органов местного самоуправления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472,02877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395,1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395,1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429,63383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364,4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364,4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429,63383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364,4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364,4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429,63383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364,4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364,4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429,63383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364,4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364,4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42,39494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30,7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850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42,39494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30,7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850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42,39494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30,7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850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42,39494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30,7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Расходы на выплаты по оплате труда работников муниципальных органов  по руководителю высшего исполнительного органа местного самоуправления </w:t>
            </w:r>
            <w:r>
              <w:rPr>
                <w:rFonts w:eastAsia="Calibri"/>
                <w:color w:val="auto"/>
                <w:sz w:val="20"/>
                <w:szCs w:val="20"/>
              </w:rPr>
              <w:t>Студенского</w:t>
            </w: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 сельсовета Белинского района Пензенской области и его заместителям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01 1 0102300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594,0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607,0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607,0</w:t>
            </w:r>
          </w:p>
        </w:tc>
      </w:tr>
      <w:tr w:rsidR="00443AAD" w:rsidRPr="00AC79A2" w:rsidTr="00C0207E">
        <w:trPr>
          <w:trHeight w:val="154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01 1 0102300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 100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594,0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607,0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607,0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01 1 0102300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120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594,0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607,0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607,0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01 1 0102300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120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594,0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607,0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607,0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01 1 0102300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120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594,0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607,0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607,0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  <w:vAlign w:val="center"/>
          </w:tcPr>
          <w:p w:rsidR="00443AAD" w:rsidRPr="00537F8D" w:rsidRDefault="00443AAD" w:rsidP="00C0207E">
            <w:pPr>
              <w:jc w:val="both"/>
              <w:rPr>
                <w:color w:val="auto"/>
                <w:sz w:val="20"/>
                <w:szCs w:val="20"/>
              </w:rPr>
            </w:pPr>
            <w:r w:rsidRPr="00537F8D">
              <w:rPr>
                <w:color w:val="auto"/>
                <w:sz w:val="20"/>
                <w:szCs w:val="20"/>
              </w:rPr>
              <w:t>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418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537F8D">
              <w:rPr>
                <w:rFonts w:eastAsia="Calibri"/>
                <w:color w:val="auto"/>
                <w:sz w:val="20"/>
                <w:szCs w:val="20"/>
              </w:rPr>
              <w:t>01 1 0155500</w:t>
            </w:r>
          </w:p>
        </w:tc>
        <w:tc>
          <w:tcPr>
            <w:tcW w:w="709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44,5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537F8D">
              <w:rPr>
                <w:color w:val="auto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37F8D">
              <w:rPr>
                <w:color w:val="auto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537F8D">
              <w:rPr>
                <w:rFonts w:eastAsia="Calibri"/>
                <w:color w:val="auto"/>
                <w:sz w:val="20"/>
                <w:szCs w:val="20"/>
              </w:rPr>
              <w:lastRenderedPageBreak/>
              <w:t>01 1 0155500</w:t>
            </w:r>
          </w:p>
        </w:tc>
        <w:tc>
          <w:tcPr>
            <w:tcW w:w="709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537F8D">
              <w:rPr>
                <w:rFonts w:eastAsia="Calibri"/>
                <w:color w:val="auto"/>
                <w:sz w:val="20"/>
                <w:szCs w:val="20"/>
              </w:rPr>
              <w:t> 100</w:t>
            </w:r>
          </w:p>
        </w:tc>
        <w:tc>
          <w:tcPr>
            <w:tcW w:w="567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44,5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537F8D">
              <w:rPr>
                <w:rFonts w:eastAsia="Calibri"/>
                <w:color w:val="auto"/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1418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537F8D">
              <w:rPr>
                <w:rFonts w:eastAsia="Calibri"/>
                <w:color w:val="auto"/>
                <w:sz w:val="20"/>
                <w:szCs w:val="20"/>
              </w:rPr>
              <w:t>01 1 0155500</w:t>
            </w:r>
          </w:p>
        </w:tc>
        <w:tc>
          <w:tcPr>
            <w:tcW w:w="709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537F8D">
              <w:rPr>
                <w:rFonts w:eastAsia="Calibri"/>
                <w:color w:val="auto"/>
                <w:sz w:val="20"/>
                <w:szCs w:val="20"/>
              </w:rPr>
              <w:t>120</w:t>
            </w:r>
          </w:p>
        </w:tc>
        <w:tc>
          <w:tcPr>
            <w:tcW w:w="567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44,5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537F8D">
              <w:rPr>
                <w:rFonts w:eastAsia="Calibri"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537F8D">
              <w:rPr>
                <w:rFonts w:eastAsia="Calibri"/>
                <w:color w:val="auto"/>
                <w:sz w:val="20"/>
                <w:szCs w:val="20"/>
              </w:rPr>
              <w:t>01 1 0155500</w:t>
            </w:r>
          </w:p>
        </w:tc>
        <w:tc>
          <w:tcPr>
            <w:tcW w:w="709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537F8D">
              <w:rPr>
                <w:rFonts w:eastAsia="Calibri"/>
                <w:color w:val="auto"/>
                <w:sz w:val="20"/>
                <w:szCs w:val="20"/>
              </w:rPr>
              <w:t>120</w:t>
            </w:r>
          </w:p>
        </w:tc>
        <w:tc>
          <w:tcPr>
            <w:tcW w:w="567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537F8D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537F8D"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44,5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537F8D">
              <w:rPr>
                <w:rFonts w:eastAsia="Calibri"/>
                <w:color w:val="auto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537F8D">
              <w:rPr>
                <w:rFonts w:eastAsia="Calibri"/>
                <w:color w:val="auto"/>
                <w:sz w:val="20"/>
                <w:szCs w:val="20"/>
              </w:rPr>
              <w:t>01 1 0155500</w:t>
            </w:r>
          </w:p>
        </w:tc>
        <w:tc>
          <w:tcPr>
            <w:tcW w:w="709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537F8D">
              <w:rPr>
                <w:rFonts w:eastAsia="Calibri"/>
                <w:color w:val="auto"/>
                <w:sz w:val="20"/>
                <w:szCs w:val="20"/>
              </w:rPr>
              <w:t>120</w:t>
            </w:r>
          </w:p>
        </w:tc>
        <w:tc>
          <w:tcPr>
            <w:tcW w:w="567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537F8D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537F8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537F8D">
              <w:rPr>
                <w:rFonts w:eastAsia="Calibri"/>
                <w:color w:val="auto"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44,5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074407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01 1 0200000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A38D7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6A38D7">
              <w:rPr>
                <w:rFonts w:eastAsia="Calibri"/>
                <w:b/>
                <w:color w:val="auto"/>
                <w:sz w:val="20"/>
                <w:szCs w:val="20"/>
              </w:rPr>
              <w:t>802,6</w:t>
            </w:r>
          </w:p>
        </w:tc>
        <w:tc>
          <w:tcPr>
            <w:tcW w:w="1135" w:type="dxa"/>
          </w:tcPr>
          <w:p w:rsidR="00443AAD" w:rsidRPr="006A38D7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6A38D7">
              <w:rPr>
                <w:rFonts w:eastAsia="Calibri"/>
                <w:b/>
                <w:color w:val="auto"/>
                <w:sz w:val="20"/>
                <w:szCs w:val="20"/>
              </w:rPr>
              <w:t>802,6</w:t>
            </w:r>
          </w:p>
        </w:tc>
        <w:tc>
          <w:tcPr>
            <w:tcW w:w="1134" w:type="dxa"/>
          </w:tcPr>
          <w:p w:rsidR="00443AAD" w:rsidRPr="006A38D7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6A38D7">
              <w:rPr>
                <w:rFonts w:eastAsia="Calibri"/>
                <w:b/>
                <w:color w:val="auto"/>
                <w:sz w:val="20"/>
                <w:szCs w:val="20"/>
              </w:rPr>
              <w:t>802,6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Осуществление части полномочий по формированию, исполнению бюджета муниципальных образований и </w:t>
            </w:r>
            <w:proofErr w:type="gramStart"/>
            <w:r w:rsidRPr="00AC79A2">
              <w:rPr>
                <w:rFonts w:eastAsia="Calibri"/>
                <w:color w:val="auto"/>
                <w:sz w:val="20"/>
                <w:szCs w:val="20"/>
              </w:rPr>
              <w:t>контролем за</w:t>
            </w:r>
            <w:proofErr w:type="gramEnd"/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 исполнением данного бюджета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01 1 0280100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352,0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352,0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352,0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01 1 0280100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352,0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352,0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352,0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01 1 0280100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352,0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352,0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352,0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01 1 0280100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352,0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352,0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352,0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01 1 0280100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352,0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352,0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352,0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Осуществление части полномочий поселений Белинского района в рамках осуществления услуг организаций культуры для обеспечения устойчивого развития территорий поселений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01 1 0280300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440,6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440,6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440,6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01 1 0280300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440,6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440,6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440,6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01 1 0280300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440,6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440,6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440,6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01 1 0280300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08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440,6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440,6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440,6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Культура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01 1 0280300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08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440,6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440,6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440,6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Осуществление части полномочий в области формирования, исполнения бюджета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01 1 0280400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01 1 0280400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01 1 0280400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01 1 0280400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01 1 0280400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Основное мероприятие «Финансовое обеспечение расходов на осуществление первичного воинского учета на территориях, где отсутствуют военные комиссариаты за счет средств федерального бюджета»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01 1 0300000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A38D7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6A38D7">
              <w:rPr>
                <w:rFonts w:eastAsia="Calibri"/>
                <w:b/>
                <w:color w:val="auto"/>
                <w:sz w:val="20"/>
                <w:szCs w:val="20"/>
              </w:rPr>
              <w:t>80,3</w:t>
            </w:r>
          </w:p>
        </w:tc>
        <w:tc>
          <w:tcPr>
            <w:tcW w:w="1135" w:type="dxa"/>
          </w:tcPr>
          <w:p w:rsidR="00443AAD" w:rsidRPr="006A38D7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6A38D7">
              <w:rPr>
                <w:rFonts w:eastAsia="Calibri"/>
                <w:b/>
                <w:color w:val="auto"/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6A38D7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6A38D7">
              <w:rPr>
                <w:rFonts w:eastAsia="Calibri"/>
                <w:b/>
                <w:color w:val="auto"/>
                <w:sz w:val="20"/>
                <w:szCs w:val="20"/>
              </w:rPr>
              <w:t>80,3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Расходы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01 1 0351180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80,3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80,3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01 1 0351180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80,3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80,3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Расходы на  выплаты персоналу </w:t>
            </w:r>
            <w:r w:rsidRPr="00AC79A2">
              <w:rPr>
                <w:rFonts w:eastAsia="Calibri"/>
                <w:color w:val="auto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lastRenderedPageBreak/>
              <w:t>01 1 0351180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120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80,3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80,3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Национальная оборона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01 1 0351180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120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80,3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80,3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01 1 0351180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120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80,3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80,3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80,3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Основное мероприятие «Подготовка и проведение мероприятий в сфере культуры»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01 1 0400000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A38D7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577,94717</w:t>
            </w:r>
          </w:p>
        </w:tc>
        <w:tc>
          <w:tcPr>
            <w:tcW w:w="1135" w:type="dxa"/>
          </w:tcPr>
          <w:p w:rsidR="00443AAD" w:rsidRPr="006A38D7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6A38D7">
              <w:rPr>
                <w:rFonts w:eastAsia="Calibri"/>
                <w:b/>
                <w:color w:val="auto"/>
                <w:sz w:val="20"/>
                <w:szCs w:val="20"/>
              </w:rPr>
              <w:t>559,211</w:t>
            </w:r>
          </w:p>
        </w:tc>
        <w:tc>
          <w:tcPr>
            <w:tcW w:w="1134" w:type="dxa"/>
          </w:tcPr>
          <w:p w:rsidR="00443AAD" w:rsidRPr="006A38D7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6A38D7">
              <w:rPr>
                <w:rFonts w:eastAsia="Calibri"/>
                <w:b/>
                <w:color w:val="auto"/>
                <w:sz w:val="20"/>
                <w:szCs w:val="20"/>
              </w:rPr>
              <w:t>589,930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Расходы на содержание объектов, предназначенных для организации и проведения культурных мероприятий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01 1 0402201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577,94717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559,211</w:t>
            </w:r>
          </w:p>
        </w:tc>
        <w:tc>
          <w:tcPr>
            <w:tcW w:w="1134" w:type="dxa"/>
          </w:tcPr>
          <w:p w:rsidR="00443AAD" w:rsidRPr="00C51246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589,930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01 1 0402201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577,94717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559,211</w:t>
            </w:r>
          </w:p>
        </w:tc>
        <w:tc>
          <w:tcPr>
            <w:tcW w:w="1134" w:type="dxa"/>
          </w:tcPr>
          <w:p w:rsidR="00443AAD" w:rsidRPr="00C51246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589,930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proofErr w:type="gramStart"/>
            <w:r w:rsidRPr="00AC79A2">
              <w:rPr>
                <w:rFonts w:eastAsia="Calibri"/>
                <w:color w:val="auto"/>
                <w:sz w:val="20"/>
                <w:szCs w:val="20"/>
              </w:rPr>
              <w:t>Иные закупки товаров, работ, услуг для обеспечения государственных (муниципальных) нужд)</w:t>
            </w:r>
            <w:proofErr w:type="gramEnd"/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01 1 0402201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577,94717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559,211</w:t>
            </w:r>
          </w:p>
        </w:tc>
        <w:tc>
          <w:tcPr>
            <w:tcW w:w="1134" w:type="dxa"/>
          </w:tcPr>
          <w:p w:rsidR="00443AAD" w:rsidRPr="00C51246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589,930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01 1 0402201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08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577,94717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559,211</w:t>
            </w:r>
          </w:p>
        </w:tc>
        <w:tc>
          <w:tcPr>
            <w:tcW w:w="1134" w:type="dxa"/>
          </w:tcPr>
          <w:p w:rsidR="00443AAD" w:rsidRPr="00C51246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589,930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Культура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01 1 0402201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08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577,94717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559,211</w:t>
            </w:r>
          </w:p>
        </w:tc>
        <w:tc>
          <w:tcPr>
            <w:tcW w:w="1134" w:type="dxa"/>
          </w:tcPr>
          <w:p w:rsidR="00443AAD" w:rsidRPr="00C51246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589,930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оценки объектов муниципальной собственности»</w:t>
            </w:r>
          </w:p>
        </w:tc>
        <w:tc>
          <w:tcPr>
            <w:tcW w:w="1418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01 1 07 00000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4A10B0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4A10B0">
              <w:rPr>
                <w:rFonts w:eastAsia="Calibri"/>
                <w:b/>
                <w:color w:val="auto"/>
                <w:sz w:val="20"/>
                <w:szCs w:val="20"/>
              </w:rPr>
              <w:t>6,0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8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01 1 07 21000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6,0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01 1 07 21000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6,0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работ, услуг для </w:t>
            </w:r>
            <w:proofErr w:type="spellStart"/>
            <w:r>
              <w:rPr>
                <w:sz w:val="20"/>
                <w:szCs w:val="20"/>
              </w:rPr>
              <w:t>обесп</w:t>
            </w:r>
            <w:proofErr w:type="gramStart"/>
            <w:r>
              <w:rPr>
                <w:sz w:val="20"/>
                <w:szCs w:val="20"/>
              </w:rPr>
              <w:t>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чения</w:t>
            </w:r>
            <w:proofErr w:type="spellEnd"/>
            <w:r>
              <w:rPr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1418" w:type="dxa"/>
          </w:tcPr>
          <w:p w:rsidR="00443AAD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01 1 07 21000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6,0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443AAD" w:rsidRDefault="00443AAD" w:rsidP="00C0207E">
            <w:r w:rsidRPr="001D24A0">
              <w:rPr>
                <w:sz w:val="20"/>
                <w:szCs w:val="20"/>
              </w:rPr>
              <w:t>01 1 07 21000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6,0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8" w:type="dxa"/>
          </w:tcPr>
          <w:p w:rsidR="00443AAD" w:rsidRDefault="00443AAD" w:rsidP="00C0207E">
            <w:r w:rsidRPr="001D24A0">
              <w:rPr>
                <w:sz w:val="20"/>
                <w:szCs w:val="20"/>
              </w:rPr>
              <w:t>01 1 07 21000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6,0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81E83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A81E83">
              <w:rPr>
                <w:rFonts w:eastAsia="Calibri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3403" w:type="dxa"/>
          </w:tcPr>
          <w:p w:rsidR="00443AAD" w:rsidRPr="00A81E83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A81E83">
              <w:rPr>
                <w:rFonts w:eastAsia="Calibri"/>
                <w:b/>
                <w:color w:val="auto"/>
                <w:sz w:val="20"/>
                <w:szCs w:val="20"/>
              </w:rPr>
              <w:t xml:space="preserve">Муниципальная программа «Модернизация  и развитие систем коммунальной инфраструктуры муниципального образования </w:t>
            </w:r>
            <w:r>
              <w:rPr>
                <w:rFonts w:eastAsia="Calibri"/>
                <w:b/>
                <w:color w:val="auto"/>
                <w:sz w:val="20"/>
                <w:szCs w:val="20"/>
              </w:rPr>
              <w:t>Студенский</w:t>
            </w:r>
            <w:r w:rsidRPr="00A81E83">
              <w:rPr>
                <w:rFonts w:eastAsia="Calibri"/>
                <w:b/>
                <w:color w:val="auto"/>
                <w:sz w:val="20"/>
                <w:szCs w:val="20"/>
              </w:rPr>
              <w:t xml:space="preserve"> сельсовет  на период </w:t>
            </w:r>
          </w:p>
          <w:p w:rsidR="00443AAD" w:rsidRPr="00A81E83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A81E83">
              <w:rPr>
                <w:rFonts w:eastAsia="Calibri"/>
                <w:b/>
                <w:color w:val="auto"/>
                <w:sz w:val="20"/>
                <w:szCs w:val="20"/>
              </w:rPr>
              <w:t>2014-202</w:t>
            </w:r>
            <w:r>
              <w:rPr>
                <w:rFonts w:eastAsia="Calibri"/>
                <w:b/>
                <w:color w:val="auto"/>
                <w:sz w:val="20"/>
                <w:szCs w:val="20"/>
              </w:rPr>
              <w:t>2</w:t>
            </w:r>
            <w:r w:rsidRPr="00A81E83">
              <w:rPr>
                <w:rFonts w:eastAsia="Calibri"/>
                <w:b/>
                <w:color w:val="auto"/>
                <w:sz w:val="20"/>
                <w:szCs w:val="20"/>
              </w:rPr>
              <w:t xml:space="preserve"> годы»</w:t>
            </w:r>
          </w:p>
        </w:tc>
        <w:tc>
          <w:tcPr>
            <w:tcW w:w="1418" w:type="dxa"/>
          </w:tcPr>
          <w:p w:rsidR="00443AAD" w:rsidRPr="00974499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974499">
              <w:rPr>
                <w:rFonts w:eastAsia="Calibri"/>
                <w:b/>
                <w:color w:val="auto"/>
                <w:sz w:val="20"/>
                <w:szCs w:val="20"/>
              </w:rPr>
              <w:t>02 0 00 00000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6586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4168,74724</w:t>
            </w:r>
          </w:p>
        </w:tc>
        <w:tc>
          <w:tcPr>
            <w:tcW w:w="1135" w:type="dxa"/>
          </w:tcPr>
          <w:p w:rsidR="00443AAD" w:rsidRPr="00AC6586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1011,1</w:t>
            </w:r>
          </w:p>
        </w:tc>
        <w:tc>
          <w:tcPr>
            <w:tcW w:w="1134" w:type="dxa"/>
          </w:tcPr>
          <w:p w:rsidR="00443AAD" w:rsidRPr="00AC6586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1081,3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Подпрограмма «Комплексная программа модернизации и реформирования жилищно-коммунального хозяйства </w:t>
            </w:r>
            <w:r>
              <w:rPr>
                <w:rFonts w:eastAsia="Calibri"/>
                <w:color w:val="auto"/>
                <w:sz w:val="20"/>
                <w:szCs w:val="20"/>
              </w:rPr>
              <w:t>Студенского</w:t>
            </w: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 сельсовета  Белинского района Пензенской области на 2014-202</w:t>
            </w:r>
            <w:r>
              <w:rPr>
                <w:rFonts w:eastAsia="Calibri"/>
                <w:color w:val="auto"/>
                <w:sz w:val="20"/>
                <w:szCs w:val="20"/>
              </w:rPr>
              <w:t>2</w:t>
            </w: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 годы»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02 1 00 00000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63576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4168,80744</w:t>
            </w:r>
          </w:p>
        </w:tc>
        <w:tc>
          <w:tcPr>
            <w:tcW w:w="1135" w:type="dxa"/>
          </w:tcPr>
          <w:p w:rsidR="00443AAD" w:rsidRPr="0063576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1011,1</w:t>
            </w:r>
          </w:p>
        </w:tc>
        <w:tc>
          <w:tcPr>
            <w:tcW w:w="1134" w:type="dxa"/>
          </w:tcPr>
          <w:p w:rsidR="00443AAD" w:rsidRPr="0063576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1081,3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Муниципальная программа «Модернизация  и развитие систем коммунальной инфраструктуры муниципального образования </w:t>
            </w:r>
            <w:r>
              <w:rPr>
                <w:rFonts w:eastAsia="Calibri"/>
                <w:color w:val="auto"/>
                <w:sz w:val="20"/>
                <w:szCs w:val="20"/>
              </w:rPr>
              <w:t>Студенский</w:t>
            </w: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 сельсовет  на период </w:t>
            </w:r>
          </w:p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2014-202</w:t>
            </w:r>
            <w:r>
              <w:rPr>
                <w:rFonts w:eastAsia="Calibri"/>
                <w:color w:val="auto"/>
                <w:sz w:val="20"/>
                <w:szCs w:val="20"/>
              </w:rPr>
              <w:t>2</w:t>
            </w: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 годы»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02 1 0100000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014971" w:rsidRDefault="00443AAD" w:rsidP="00C0207E">
            <w:pPr>
              <w:widowControl w:val="0"/>
              <w:snapToGrid w:val="0"/>
              <w:rPr>
                <w:rFonts w:eastAsia="Calibri"/>
                <w:b/>
                <w:sz w:val="20"/>
                <w:szCs w:val="20"/>
              </w:rPr>
            </w:pPr>
            <w:r w:rsidRPr="00014971">
              <w:rPr>
                <w:rFonts w:eastAsia="Calibri"/>
                <w:b/>
                <w:sz w:val="20"/>
                <w:szCs w:val="20"/>
              </w:rPr>
              <w:t>3102,3</w:t>
            </w:r>
          </w:p>
        </w:tc>
        <w:tc>
          <w:tcPr>
            <w:tcW w:w="1135" w:type="dxa"/>
          </w:tcPr>
          <w:p w:rsidR="00443AAD" w:rsidRPr="00014971" w:rsidRDefault="00443AAD" w:rsidP="00C0207E">
            <w:pPr>
              <w:widowControl w:val="0"/>
              <w:snapToGrid w:val="0"/>
              <w:rPr>
                <w:rFonts w:eastAsia="Calibri"/>
                <w:b/>
                <w:sz w:val="20"/>
                <w:szCs w:val="20"/>
              </w:rPr>
            </w:pPr>
            <w:r w:rsidRPr="00014971">
              <w:rPr>
                <w:rFonts w:eastAsia="Calibri"/>
                <w:b/>
                <w:sz w:val="20"/>
                <w:szCs w:val="20"/>
              </w:rPr>
              <w:t>856,3</w:t>
            </w:r>
          </w:p>
        </w:tc>
        <w:tc>
          <w:tcPr>
            <w:tcW w:w="1134" w:type="dxa"/>
          </w:tcPr>
          <w:p w:rsidR="00443AAD" w:rsidRPr="00014971" w:rsidRDefault="00443AAD" w:rsidP="00C0207E">
            <w:pPr>
              <w:widowControl w:val="0"/>
              <w:snapToGrid w:val="0"/>
              <w:rPr>
                <w:rFonts w:eastAsia="Calibri"/>
                <w:b/>
                <w:sz w:val="20"/>
                <w:szCs w:val="20"/>
              </w:rPr>
            </w:pPr>
            <w:r w:rsidRPr="00014971">
              <w:rPr>
                <w:rFonts w:eastAsia="Calibri"/>
                <w:b/>
                <w:sz w:val="20"/>
                <w:szCs w:val="20"/>
              </w:rPr>
              <w:t>926,5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0618DE" w:rsidRDefault="00443AAD" w:rsidP="00C0207E">
            <w:pPr>
              <w:tabs>
                <w:tab w:val="left" w:pos="360"/>
              </w:tabs>
              <w:ind w:left="360" w:hanging="36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Расходы на ремонт и</w:t>
            </w:r>
          </w:p>
          <w:p w:rsidR="00443AAD" w:rsidRPr="000618DE" w:rsidRDefault="00443AAD" w:rsidP="00C0207E">
            <w:pPr>
              <w:tabs>
                <w:tab w:val="left" w:pos="360"/>
              </w:tabs>
              <w:ind w:left="360" w:hanging="36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содержание</w:t>
            </w:r>
          </w:p>
          <w:p w:rsidR="00443AAD" w:rsidRPr="000618DE" w:rsidRDefault="00443AAD" w:rsidP="00C0207E">
            <w:pPr>
              <w:tabs>
                <w:tab w:val="left" w:pos="360"/>
              </w:tabs>
              <w:ind w:left="360" w:hanging="36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автомобильных дорог и</w:t>
            </w:r>
          </w:p>
          <w:p w:rsidR="00443AAD" w:rsidRPr="000618DE" w:rsidRDefault="00443AAD" w:rsidP="00C0207E">
            <w:pPr>
              <w:tabs>
                <w:tab w:val="left" w:pos="360"/>
              </w:tabs>
              <w:ind w:left="360" w:hanging="36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 xml:space="preserve">инженерных сооружений </w:t>
            </w:r>
            <w:proofErr w:type="gramStart"/>
            <w:r w:rsidRPr="000618DE">
              <w:rPr>
                <w:sz w:val="20"/>
                <w:szCs w:val="20"/>
              </w:rPr>
              <w:t>на</w:t>
            </w:r>
            <w:proofErr w:type="gramEnd"/>
          </w:p>
          <w:p w:rsidR="00443AAD" w:rsidRPr="000618DE" w:rsidRDefault="00443AAD" w:rsidP="00C0207E">
            <w:pPr>
              <w:tabs>
                <w:tab w:val="left" w:pos="360"/>
              </w:tabs>
              <w:ind w:left="360" w:hanging="36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 xml:space="preserve">них в границах </w:t>
            </w:r>
            <w:r>
              <w:rPr>
                <w:sz w:val="20"/>
                <w:szCs w:val="20"/>
              </w:rPr>
              <w:t xml:space="preserve">сельских </w:t>
            </w:r>
            <w:r w:rsidRPr="000618DE">
              <w:rPr>
                <w:sz w:val="20"/>
                <w:szCs w:val="20"/>
              </w:rPr>
              <w:t>поселений</w:t>
            </w:r>
          </w:p>
        </w:tc>
        <w:tc>
          <w:tcPr>
            <w:tcW w:w="1418" w:type="dxa"/>
          </w:tcPr>
          <w:p w:rsidR="00443AAD" w:rsidRPr="00243E48" w:rsidRDefault="00443AAD" w:rsidP="00C0207E">
            <w:pPr>
              <w:widowControl w:val="0"/>
              <w:rPr>
                <w:color w:val="auto"/>
                <w:sz w:val="20"/>
                <w:szCs w:val="20"/>
              </w:rPr>
            </w:pPr>
            <w:r w:rsidRPr="00243E48">
              <w:rPr>
                <w:color w:val="auto"/>
                <w:sz w:val="20"/>
                <w:szCs w:val="20"/>
              </w:rPr>
              <w:t>02 1 0120300</w:t>
            </w:r>
          </w:p>
        </w:tc>
        <w:tc>
          <w:tcPr>
            <w:tcW w:w="709" w:type="dxa"/>
          </w:tcPr>
          <w:p w:rsidR="00443AAD" w:rsidRPr="000618DE" w:rsidRDefault="00443AAD" w:rsidP="00C0207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0618DE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0618DE" w:rsidRDefault="00443AAD" w:rsidP="00C0207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2300,0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0618DE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Pr="000618DE" w:rsidRDefault="00443AAD" w:rsidP="00C0207E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02 1 0120300</w:t>
            </w:r>
          </w:p>
        </w:tc>
        <w:tc>
          <w:tcPr>
            <w:tcW w:w="709" w:type="dxa"/>
          </w:tcPr>
          <w:p w:rsidR="00443AAD" w:rsidRPr="000618DE" w:rsidRDefault="00443AAD" w:rsidP="00C0207E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443AAD" w:rsidRPr="000618DE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0618DE" w:rsidRDefault="00443AAD" w:rsidP="00C0207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2300,0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0618DE" w:rsidRDefault="00443AAD" w:rsidP="00C0207E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 xml:space="preserve">Иные закупки товаров, работ, услуг для обеспечения государственных </w:t>
            </w:r>
            <w:r w:rsidRPr="000618DE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418" w:type="dxa"/>
          </w:tcPr>
          <w:p w:rsidR="00443AAD" w:rsidRPr="000618DE" w:rsidRDefault="00443AAD" w:rsidP="00C0207E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lastRenderedPageBreak/>
              <w:t>02 1 0120300</w:t>
            </w:r>
          </w:p>
        </w:tc>
        <w:tc>
          <w:tcPr>
            <w:tcW w:w="709" w:type="dxa"/>
          </w:tcPr>
          <w:p w:rsidR="00443AAD" w:rsidRPr="000618DE" w:rsidRDefault="00443AAD" w:rsidP="00C0207E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0618DE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0618DE" w:rsidRDefault="00443AAD" w:rsidP="00C0207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2300,0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0618DE" w:rsidRDefault="00443AAD" w:rsidP="00C0207E">
            <w:pPr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</w:tcPr>
          <w:p w:rsidR="00443AAD" w:rsidRPr="000618DE" w:rsidRDefault="00443AAD" w:rsidP="00C0207E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02 1 0120300</w:t>
            </w:r>
          </w:p>
        </w:tc>
        <w:tc>
          <w:tcPr>
            <w:tcW w:w="709" w:type="dxa"/>
          </w:tcPr>
          <w:p w:rsidR="00443AAD" w:rsidRPr="000618DE" w:rsidRDefault="00443AAD" w:rsidP="00C0207E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0618DE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04</w:t>
            </w:r>
          </w:p>
        </w:tc>
        <w:tc>
          <w:tcPr>
            <w:tcW w:w="424" w:type="dxa"/>
          </w:tcPr>
          <w:p w:rsidR="00443AAD" w:rsidRPr="000618DE" w:rsidRDefault="00443AAD" w:rsidP="00C0207E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2300,0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0618DE" w:rsidRDefault="00443AAD" w:rsidP="00C0207E">
            <w:pPr>
              <w:suppressAutoHyphens/>
              <w:snapToGrid w:val="0"/>
              <w:rPr>
                <w:bCs/>
                <w:sz w:val="20"/>
                <w:szCs w:val="20"/>
                <w:lang w:eastAsia="ar-SA"/>
              </w:rPr>
            </w:pPr>
            <w:r w:rsidRPr="000618DE">
              <w:rPr>
                <w:bCs/>
                <w:sz w:val="20"/>
                <w:szCs w:val="20"/>
                <w:lang w:eastAsia="ar-SA"/>
              </w:rPr>
              <w:t>Дорожное хозяйство (дорожные фонды)</w:t>
            </w:r>
          </w:p>
        </w:tc>
        <w:tc>
          <w:tcPr>
            <w:tcW w:w="1418" w:type="dxa"/>
          </w:tcPr>
          <w:p w:rsidR="00443AAD" w:rsidRPr="000618DE" w:rsidRDefault="00443AAD" w:rsidP="00C0207E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02 1 0120300</w:t>
            </w:r>
          </w:p>
        </w:tc>
        <w:tc>
          <w:tcPr>
            <w:tcW w:w="709" w:type="dxa"/>
          </w:tcPr>
          <w:p w:rsidR="00443AAD" w:rsidRPr="000618DE" w:rsidRDefault="00443AAD" w:rsidP="00C0207E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0618DE" w:rsidRDefault="00443AAD" w:rsidP="00C0207E">
            <w:pPr>
              <w:widowControl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04</w:t>
            </w:r>
          </w:p>
        </w:tc>
        <w:tc>
          <w:tcPr>
            <w:tcW w:w="424" w:type="dxa"/>
          </w:tcPr>
          <w:p w:rsidR="00443AAD" w:rsidRPr="000618DE" w:rsidRDefault="00443AAD" w:rsidP="00C0207E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2300,0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Ремонт, содержание  автомобильных дорог общего пользования </w:t>
            </w:r>
            <w:r>
              <w:rPr>
                <w:rFonts w:eastAsia="Calibri"/>
                <w:color w:val="auto"/>
                <w:sz w:val="20"/>
                <w:szCs w:val="20"/>
              </w:rPr>
              <w:t>Студенского</w:t>
            </w: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 сельсовета  за счет средств  дорожного фонда </w:t>
            </w:r>
            <w:r>
              <w:rPr>
                <w:rFonts w:eastAsia="Calibri"/>
                <w:color w:val="auto"/>
                <w:sz w:val="20"/>
                <w:szCs w:val="20"/>
              </w:rPr>
              <w:t>Студенского</w:t>
            </w: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 сельсовета Белинского района Пензенской области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02 1 0120800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E87697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802,3</w:t>
            </w:r>
          </w:p>
        </w:tc>
        <w:tc>
          <w:tcPr>
            <w:tcW w:w="1135" w:type="dxa"/>
          </w:tcPr>
          <w:p w:rsidR="00443AAD" w:rsidRPr="00E87697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856,3</w:t>
            </w:r>
          </w:p>
        </w:tc>
        <w:tc>
          <w:tcPr>
            <w:tcW w:w="1134" w:type="dxa"/>
          </w:tcPr>
          <w:p w:rsidR="00443AAD" w:rsidRPr="00E87697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926,5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02 1 0120800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E87697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802,3</w:t>
            </w:r>
          </w:p>
        </w:tc>
        <w:tc>
          <w:tcPr>
            <w:tcW w:w="1135" w:type="dxa"/>
          </w:tcPr>
          <w:p w:rsidR="00443AAD" w:rsidRPr="00E87697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856,3</w:t>
            </w:r>
          </w:p>
        </w:tc>
        <w:tc>
          <w:tcPr>
            <w:tcW w:w="1134" w:type="dxa"/>
          </w:tcPr>
          <w:p w:rsidR="00443AAD" w:rsidRPr="00E87697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926,5</w:t>
            </w:r>
          </w:p>
        </w:tc>
      </w:tr>
      <w:tr w:rsidR="00443AAD" w:rsidRPr="00AC79A2" w:rsidTr="00C0207E">
        <w:trPr>
          <w:trHeight w:val="764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02 1 0120800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E87697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802,3</w:t>
            </w:r>
          </w:p>
        </w:tc>
        <w:tc>
          <w:tcPr>
            <w:tcW w:w="1135" w:type="dxa"/>
          </w:tcPr>
          <w:p w:rsidR="00443AAD" w:rsidRPr="00E87697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856,3</w:t>
            </w:r>
          </w:p>
        </w:tc>
        <w:tc>
          <w:tcPr>
            <w:tcW w:w="1134" w:type="dxa"/>
          </w:tcPr>
          <w:p w:rsidR="00443AAD" w:rsidRPr="00E87697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926,5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02 1 0120800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04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Pr="00E87697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802,3</w:t>
            </w:r>
          </w:p>
        </w:tc>
        <w:tc>
          <w:tcPr>
            <w:tcW w:w="1135" w:type="dxa"/>
          </w:tcPr>
          <w:p w:rsidR="00443AAD" w:rsidRPr="00E87697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856,3</w:t>
            </w:r>
          </w:p>
        </w:tc>
        <w:tc>
          <w:tcPr>
            <w:tcW w:w="1134" w:type="dxa"/>
          </w:tcPr>
          <w:p w:rsidR="00443AAD" w:rsidRPr="00E87697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926,5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02 1 0120800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04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443AAD" w:rsidRPr="00E87697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802,3</w:t>
            </w:r>
          </w:p>
        </w:tc>
        <w:tc>
          <w:tcPr>
            <w:tcW w:w="1135" w:type="dxa"/>
          </w:tcPr>
          <w:p w:rsidR="00443AAD" w:rsidRPr="00E87697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856,3</w:t>
            </w:r>
          </w:p>
        </w:tc>
        <w:tc>
          <w:tcPr>
            <w:tcW w:w="1134" w:type="dxa"/>
          </w:tcPr>
          <w:p w:rsidR="00443AAD" w:rsidRPr="00E87697" w:rsidRDefault="00443AAD" w:rsidP="00C0207E">
            <w:pPr>
              <w:widowControl w:val="0"/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926,5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Основное мероприятие «Развитие жилищно-коммунального хозяйства»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02 1 0200000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014971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014971">
              <w:rPr>
                <w:rFonts w:eastAsia="Calibri"/>
                <w:b/>
                <w:color w:val="auto"/>
                <w:sz w:val="20"/>
                <w:szCs w:val="20"/>
              </w:rPr>
              <w:t>632,1178</w:t>
            </w:r>
          </w:p>
        </w:tc>
        <w:tc>
          <w:tcPr>
            <w:tcW w:w="1135" w:type="dxa"/>
          </w:tcPr>
          <w:p w:rsidR="00443AAD" w:rsidRPr="00014971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014971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02 1 0220900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33,17062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02 1 0220900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33,17062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02 1 0220900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33,17062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02 1 0220900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05</w:t>
            </w:r>
          </w:p>
        </w:tc>
        <w:tc>
          <w:tcPr>
            <w:tcW w:w="424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33,17062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02 1 0220900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05</w:t>
            </w:r>
          </w:p>
        </w:tc>
        <w:tc>
          <w:tcPr>
            <w:tcW w:w="424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33,17062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Капитальный ремонт и ремонт сетей  и сооружений водоснабжения</w:t>
            </w:r>
          </w:p>
        </w:tc>
        <w:tc>
          <w:tcPr>
            <w:tcW w:w="1418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02 1 02</w:t>
            </w:r>
            <w:r>
              <w:rPr>
                <w:rFonts w:eastAsia="Calibri"/>
                <w:color w:val="auto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color w:val="auto"/>
                <w:sz w:val="20"/>
                <w:szCs w:val="20"/>
              </w:rPr>
              <w:t>1350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598,93755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02 1 02</w:t>
            </w:r>
            <w:r>
              <w:rPr>
                <w:rFonts w:eastAsia="Calibri"/>
                <w:color w:val="auto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color w:val="auto"/>
                <w:sz w:val="20"/>
                <w:szCs w:val="20"/>
              </w:rPr>
              <w:t>1350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598,93755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02 1 02</w:t>
            </w:r>
            <w:r>
              <w:rPr>
                <w:rFonts w:eastAsia="Calibri"/>
                <w:color w:val="auto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color w:val="auto"/>
                <w:sz w:val="20"/>
                <w:szCs w:val="20"/>
              </w:rPr>
              <w:t>1350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598,93755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02 1 02</w:t>
            </w:r>
            <w:r>
              <w:rPr>
                <w:rFonts w:eastAsia="Calibri"/>
                <w:color w:val="auto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color w:val="auto"/>
                <w:sz w:val="20"/>
                <w:szCs w:val="20"/>
              </w:rPr>
              <w:t>1350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05</w:t>
            </w:r>
          </w:p>
        </w:tc>
        <w:tc>
          <w:tcPr>
            <w:tcW w:w="424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598,93755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02 1 02</w:t>
            </w:r>
            <w:r>
              <w:rPr>
                <w:rFonts w:eastAsia="Calibri"/>
                <w:color w:val="auto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color w:val="auto"/>
                <w:sz w:val="20"/>
                <w:szCs w:val="20"/>
              </w:rPr>
              <w:t>1350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05</w:t>
            </w:r>
          </w:p>
        </w:tc>
        <w:tc>
          <w:tcPr>
            <w:tcW w:w="424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598,93755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Капитальный ремонт и ремонт сетей  и сооружений водоснабжения</w:t>
            </w:r>
          </w:p>
        </w:tc>
        <w:tc>
          <w:tcPr>
            <w:tcW w:w="1418" w:type="dxa"/>
          </w:tcPr>
          <w:p w:rsidR="00443AAD" w:rsidRDefault="00443AAD" w:rsidP="00C0207E">
            <w:pPr>
              <w:widowControl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02 1 0220900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0,00963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Default="00443AAD" w:rsidP="00C0207E">
            <w:pPr>
              <w:widowControl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02 1 0220900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0,00963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Default="00443AAD" w:rsidP="00C0207E">
            <w:pPr>
              <w:widowControl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02 1 0220900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0,00963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</w:tcPr>
          <w:p w:rsidR="00443AAD" w:rsidRDefault="00443AAD" w:rsidP="00C0207E">
            <w:pPr>
              <w:widowControl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02 1 0220900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05</w:t>
            </w:r>
          </w:p>
        </w:tc>
        <w:tc>
          <w:tcPr>
            <w:tcW w:w="424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0,00963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</w:tcPr>
          <w:p w:rsidR="00443AAD" w:rsidRDefault="00443AAD" w:rsidP="00C0207E">
            <w:pPr>
              <w:widowControl w:val="0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02 1 0220900</w:t>
            </w:r>
          </w:p>
        </w:tc>
        <w:tc>
          <w:tcPr>
            <w:tcW w:w="709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05</w:t>
            </w:r>
          </w:p>
        </w:tc>
        <w:tc>
          <w:tcPr>
            <w:tcW w:w="424" w:type="dxa"/>
          </w:tcPr>
          <w:p w:rsidR="00443AAD" w:rsidRDefault="00443AAD" w:rsidP="00C0207E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0,00963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Основное мероприятие «Повышение уровня благоустройства населенных пунктов муниципального образования город Белинский Белинского района Пензенской области»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02 1 0300000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981395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434,32944</w:t>
            </w:r>
          </w:p>
        </w:tc>
        <w:tc>
          <w:tcPr>
            <w:tcW w:w="1135" w:type="dxa"/>
          </w:tcPr>
          <w:p w:rsidR="00443AAD" w:rsidRPr="00981395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981395">
              <w:rPr>
                <w:rFonts w:eastAsia="Calibri"/>
                <w:b/>
                <w:color w:val="auto"/>
                <w:sz w:val="20"/>
                <w:szCs w:val="20"/>
              </w:rPr>
              <w:t>154,8</w:t>
            </w:r>
          </w:p>
        </w:tc>
        <w:tc>
          <w:tcPr>
            <w:tcW w:w="1134" w:type="dxa"/>
          </w:tcPr>
          <w:p w:rsidR="00443AAD" w:rsidRPr="00981395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981395">
              <w:rPr>
                <w:rFonts w:eastAsia="Calibri"/>
                <w:b/>
                <w:color w:val="auto"/>
                <w:sz w:val="20"/>
                <w:szCs w:val="20"/>
              </w:rPr>
              <w:t>154,8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совершенствование систем наружного освещения  населенных пунктов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021 </w:t>
            </w:r>
            <w:r>
              <w:rPr>
                <w:sz w:val="20"/>
                <w:szCs w:val="20"/>
                <w:lang w:val="en-US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S14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127,3372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AC79A2">
              <w:rPr>
                <w:rFonts w:eastAsia="Calibri"/>
                <w:color w:val="auto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021 </w:t>
            </w:r>
            <w:r>
              <w:rPr>
                <w:sz w:val="20"/>
                <w:szCs w:val="20"/>
                <w:lang w:val="en-US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S14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127,3372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021 </w:t>
            </w:r>
            <w:r>
              <w:rPr>
                <w:sz w:val="20"/>
                <w:szCs w:val="20"/>
                <w:lang w:val="en-US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S14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127,3372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021 </w:t>
            </w:r>
            <w:r>
              <w:rPr>
                <w:sz w:val="20"/>
                <w:szCs w:val="20"/>
                <w:lang w:val="en-US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S14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05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127,3372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Благоустройство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021 </w:t>
            </w:r>
            <w:r>
              <w:rPr>
                <w:sz w:val="20"/>
                <w:szCs w:val="20"/>
                <w:lang w:val="en-US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S14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05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127,3372</w:t>
            </w:r>
          </w:p>
        </w:tc>
        <w:tc>
          <w:tcPr>
            <w:tcW w:w="1135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Расходы на организацию освещения улиц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02 1 0320200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306,99224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154,8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154,8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02 1 0320200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306,99224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154,8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154,8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02 1 0320200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306,99224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154,8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154,8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02 1 0320200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05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306,99224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154,8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154,8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Благоустройство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02 1 0320200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05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306,99224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154,8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154,8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81E83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A81E83">
              <w:rPr>
                <w:rFonts w:eastAsia="Calibri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3403" w:type="dxa"/>
          </w:tcPr>
          <w:p w:rsidR="00443AAD" w:rsidRPr="00C93564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C93564">
              <w:rPr>
                <w:rFonts w:eastAsia="Calibri"/>
                <w:b/>
                <w:color w:val="auto"/>
                <w:sz w:val="20"/>
                <w:szCs w:val="20"/>
              </w:rPr>
              <w:t xml:space="preserve">Не  программные расходы </w:t>
            </w:r>
          </w:p>
        </w:tc>
        <w:tc>
          <w:tcPr>
            <w:tcW w:w="1418" w:type="dxa"/>
          </w:tcPr>
          <w:p w:rsidR="00443AAD" w:rsidRPr="00C93564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C93564">
              <w:rPr>
                <w:rFonts w:eastAsia="Calibri"/>
                <w:b/>
                <w:color w:val="auto"/>
                <w:sz w:val="20"/>
                <w:szCs w:val="20"/>
              </w:rPr>
              <w:t>81 0 0000000</w:t>
            </w:r>
          </w:p>
        </w:tc>
        <w:tc>
          <w:tcPr>
            <w:tcW w:w="709" w:type="dxa"/>
          </w:tcPr>
          <w:p w:rsidR="00443AAD" w:rsidRPr="00C93564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C93564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C93564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C93564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91,66986</w:t>
            </w:r>
          </w:p>
        </w:tc>
        <w:tc>
          <w:tcPr>
            <w:tcW w:w="1135" w:type="dxa"/>
          </w:tcPr>
          <w:p w:rsidR="00443AAD" w:rsidRPr="00C93564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27,9</w:t>
            </w:r>
          </w:p>
        </w:tc>
        <w:tc>
          <w:tcPr>
            <w:tcW w:w="1134" w:type="dxa"/>
          </w:tcPr>
          <w:p w:rsidR="00443AAD" w:rsidRPr="00C93564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27,9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071AA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 xml:space="preserve">Доплаты к пенсиям государственным служащим Российской Федерации и муниципальным служащим в рамках непрограммного направления деятельности </w:t>
            </w:r>
          </w:p>
        </w:tc>
        <w:tc>
          <w:tcPr>
            <w:tcW w:w="1418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81 1 0020010</w:t>
            </w:r>
          </w:p>
        </w:tc>
        <w:tc>
          <w:tcPr>
            <w:tcW w:w="709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071AA0" w:rsidRDefault="00443AAD" w:rsidP="00C0207E">
            <w:pPr>
              <w:widowControl w:val="0"/>
              <w:tabs>
                <w:tab w:val="center" w:pos="45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26,46986</w:t>
            </w:r>
          </w:p>
        </w:tc>
        <w:tc>
          <w:tcPr>
            <w:tcW w:w="1135" w:type="dxa"/>
          </w:tcPr>
          <w:p w:rsidR="00443AAD" w:rsidRPr="00071AA0" w:rsidRDefault="00443AAD" w:rsidP="00C0207E">
            <w:pPr>
              <w:widowControl w:val="0"/>
              <w:tabs>
                <w:tab w:val="center" w:pos="45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1134" w:type="dxa"/>
          </w:tcPr>
          <w:p w:rsidR="00443AAD" w:rsidRPr="00071AA0" w:rsidRDefault="00443AAD" w:rsidP="00C0207E">
            <w:pPr>
              <w:widowControl w:val="0"/>
              <w:tabs>
                <w:tab w:val="center" w:pos="45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071AA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81 1 0020010</w:t>
            </w:r>
          </w:p>
        </w:tc>
        <w:tc>
          <w:tcPr>
            <w:tcW w:w="709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r w:rsidRPr="00CC66AA">
              <w:rPr>
                <w:sz w:val="20"/>
                <w:szCs w:val="20"/>
              </w:rPr>
              <w:t>26,46986</w:t>
            </w:r>
          </w:p>
        </w:tc>
        <w:tc>
          <w:tcPr>
            <w:tcW w:w="1135" w:type="dxa"/>
          </w:tcPr>
          <w:p w:rsidR="00443AAD" w:rsidRPr="00071AA0" w:rsidRDefault="00443AAD" w:rsidP="00C0207E">
            <w:pPr>
              <w:widowControl w:val="0"/>
              <w:tabs>
                <w:tab w:val="center" w:pos="45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1134" w:type="dxa"/>
          </w:tcPr>
          <w:p w:rsidR="00443AAD" w:rsidRPr="00071AA0" w:rsidRDefault="00443AAD" w:rsidP="00C0207E">
            <w:pPr>
              <w:widowControl w:val="0"/>
              <w:tabs>
                <w:tab w:val="center" w:pos="45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071AA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418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81 1 0020010</w:t>
            </w:r>
          </w:p>
        </w:tc>
        <w:tc>
          <w:tcPr>
            <w:tcW w:w="709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Default="00443AAD" w:rsidP="00C0207E">
            <w:r w:rsidRPr="00CC66AA">
              <w:rPr>
                <w:sz w:val="20"/>
                <w:szCs w:val="20"/>
              </w:rPr>
              <w:t>26,46986</w:t>
            </w:r>
          </w:p>
        </w:tc>
        <w:tc>
          <w:tcPr>
            <w:tcW w:w="1135" w:type="dxa"/>
          </w:tcPr>
          <w:p w:rsidR="00443AAD" w:rsidRPr="00071AA0" w:rsidRDefault="00443AAD" w:rsidP="00C0207E">
            <w:pPr>
              <w:widowControl w:val="0"/>
              <w:tabs>
                <w:tab w:val="center" w:pos="45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1134" w:type="dxa"/>
          </w:tcPr>
          <w:p w:rsidR="00443AAD" w:rsidRPr="00071AA0" w:rsidRDefault="00443AAD" w:rsidP="00C0207E">
            <w:pPr>
              <w:widowControl w:val="0"/>
              <w:tabs>
                <w:tab w:val="center" w:pos="45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071AA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81 1 0020010</w:t>
            </w:r>
          </w:p>
        </w:tc>
        <w:tc>
          <w:tcPr>
            <w:tcW w:w="709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10</w:t>
            </w:r>
          </w:p>
        </w:tc>
        <w:tc>
          <w:tcPr>
            <w:tcW w:w="424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Default="00443AAD" w:rsidP="00C0207E">
            <w:r w:rsidRPr="00CC66AA">
              <w:rPr>
                <w:sz w:val="20"/>
                <w:szCs w:val="20"/>
              </w:rPr>
              <w:t>26,46986</w:t>
            </w:r>
          </w:p>
        </w:tc>
        <w:tc>
          <w:tcPr>
            <w:tcW w:w="1135" w:type="dxa"/>
          </w:tcPr>
          <w:p w:rsidR="00443AAD" w:rsidRPr="00071AA0" w:rsidRDefault="00443AAD" w:rsidP="00C0207E">
            <w:pPr>
              <w:widowControl w:val="0"/>
              <w:tabs>
                <w:tab w:val="center" w:pos="45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1134" w:type="dxa"/>
          </w:tcPr>
          <w:p w:rsidR="00443AAD" w:rsidRPr="00071AA0" w:rsidRDefault="00443AAD" w:rsidP="00C0207E">
            <w:pPr>
              <w:widowControl w:val="0"/>
              <w:tabs>
                <w:tab w:val="center" w:pos="45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071AA0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418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81 1 0020010</w:t>
            </w:r>
          </w:p>
        </w:tc>
        <w:tc>
          <w:tcPr>
            <w:tcW w:w="709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10</w:t>
            </w:r>
          </w:p>
        </w:tc>
        <w:tc>
          <w:tcPr>
            <w:tcW w:w="424" w:type="dxa"/>
          </w:tcPr>
          <w:p w:rsidR="00443AAD" w:rsidRPr="00071AA0" w:rsidRDefault="00443AAD" w:rsidP="00C0207E">
            <w:pPr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443AAD" w:rsidRDefault="00443AAD" w:rsidP="00C0207E">
            <w:r w:rsidRPr="00CC66AA">
              <w:rPr>
                <w:sz w:val="20"/>
                <w:szCs w:val="20"/>
              </w:rPr>
              <w:t>26,46986</w:t>
            </w:r>
          </w:p>
        </w:tc>
        <w:tc>
          <w:tcPr>
            <w:tcW w:w="1135" w:type="dxa"/>
          </w:tcPr>
          <w:p w:rsidR="00443AAD" w:rsidRPr="00071AA0" w:rsidRDefault="00443AAD" w:rsidP="00C0207E">
            <w:pPr>
              <w:widowControl w:val="0"/>
              <w:tabs>
                <w:tab w:val="center" w:pos="45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1134" w:type="dxa"/>
          </w:tcPr>
          <w:p w:rsidR="00443AAD" w:rsidRPr="00071AA0" w:rsidRDefault="00443AAD" w:rsidP="00C0207E">
            <w:pPr>
              <w:widowControl w:val="0"/>
              <w:tabs>
                <w:tab w:val="center" w:pos="45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418" w:type="dxa"/>
          </w:tcPr>
          <w:p w:rsidR="00443AAD" w:rsidRPr="00276605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76605">
              <w:rPr>
                <w:sz w:val="20"/>
                <w:szCs w:val="20"/>
              </w:rPr>
              <w:t xml:space="preserve">81 </w:t>
            </w:r>
            <w:r>
              <w:rPr>
                <w:sz w:val="20"/>
                <w:szCs w:val="20"/>
              </w:rPr>
              <w:t>6</w:t>
            </w:r>
            <w:r w:rsidRPr="00276605">
              <w:rPr>
                <w:sz w:val="20"/>
                <w:szCs w:val="20"/>
              </w:rPr>
              <w:t xml:space="preserve"> 00 </w:t>
            </w:r>
            <w:r>
              <w:rPr>
                <w:sz w:val="20"/>
                <w:szCs w:val="20"/>
              </w:rPr>
              <w:t>0</w:t>
            </w:r>
            <w:r w:rsidRPr="0027660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276605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43AAD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0618DE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0618DE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55,0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0618DE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выборов депутатов</w:t>
            </w:r>
          </w:p>
        </w:tc>
        <w:tc>
          <w:tcPr>
            <w:tcW w:w="1418" w:type="dxa"/>
          </w:tcPr>
          <w:p w:rsidR="00443AAD" w:rsidRPr="00276605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76605">
              <w:rPr>
                <w:sz w:val="20"/>
                <w:szCs w:val="20"/>
              </w:rPr>
              <w:t>81 6 00 20030</w:t>
            </w:r>
          </w:p>
        </w:tc>
        <w:tc>
          <w:tcPr>
            <w:tcW w:w="709" w:type="dxa"/>
          </w:tcPr>
          <w:p w:rsidR="00443AAD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0618DE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0618DE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55,0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0618DE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</w:tcPr>
          <w:p w:rsidR="00443AAD" w:rsidRPr="00276605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76605">
              <w:rPr>
                <w:sz w:val="20"/>
                <w:szCs w:val="20"/>
              </w:rPr>
              <w:t>81 6 00 20030</w:t>
            </w:r>
          </w:p>
        </w:tc>
        <w:tc>
          <w:tcPr>
            <w:tcW w:w="709" w:type="dxa"/>
          </w:tcPr>
          <w:p w:rsidR="00443AAD" w:rsidRPr="000618DE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443AAD" w:rsidRPr="000618DE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0618DE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55,0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0618DE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1418" w:type="dxa"/>
          </w:tcPr>
          <w:p w:rsidR="00443AAD" w:rsidRPr="00276605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76605">
              <w:rPr>
                <w:sz w:val="20"/>
                <w:szCs w:val="20"/>
              </w:rPr>
              <w:t>81 6 00 20030</w:t>
            </w:r>
          </w:p>
        </w:tc>
        <w:tc>
          <w:tcPr>
            <w:tcW w:w="709" w:type="dxa"/>
          </w:tcPr>
          <w:p w:rsidR="00443AAD" w:rsidRPr="000618DE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567" w:type="dxa"/>
          </w:tcPr>
          <w:p w:rsidR="00443AAD" w:rsidRPr="000618DE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0618DE" w:rsidRDefault="00443AAD" w:rsidP="00C02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55,0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8531FC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8531F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443AAD" w:rsidRPr="008531FC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8531FC">
              <w:rPr>
                <w:sz w:val="20"/>
                <w:szCs w:val="20"/>
              </w:rPr>
              <w:t>81 6 00 20030</w:t>
            </w:r>
          </w:p>
        </w:tc>
        <w:tc>
          <w:tcPr>
            <w:tcW w:w="709" w:type="dxa"/>
          </w:tcPr>
          <w:p w:rsidR="00443AAD" w:rsidRPr="008531FC" w:rsidRDefault="00443AAD" w:rsidP="00C0207E">
            <w:pPr>
              <w:rPr>
                <w:sz w:val="20"/>
                <w:szCs w:val="20"/>
              </w:rPr>
            </w:pPr>
            <w:r w:rsidRPr="008531FC">
              <w:rPr>
                <w:sz w:val="20"/>
                <w:szCs w:val="20"/>
              </w:rPr>
              <w:t>880</w:t>
            </w:r>
          </w:p>
        </w:tc>
        <w:tc>
          <w:tcPr>
            <w:tcW w:w="567" w:type="dxa"/>
          </w:tcPr>
          <w:p w:rsidR="00443AAD" w:rsidRPr="008531FC" w:rsidRDefault="00443AAD" w:rsidP="00C0207E">
            <w:pPr>
              <w:rPr>
                <w:sz w:val="20"/>
                <w:szCs w:val="20"/>
              </w:rPr>
            </w:pPr>
            <w:r w:rsidRPr="008531FC">
              <w:rPr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8531FC" w:rsidRDefault="00443AAD" w:rsidP="00C0207E">
            <w:pPr>
              <w:rPr>
                <w:sz w:val="20"/>
                <w:szCs w:val="20"/>
              </w:rPr>
            </w:pPr>
            <w:r w:rsidRPr="008531FC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55,0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E24266" w:rsidRDefault="00443AAD" w:rsidP="00C0207E">
            <w:pPr>
              <w:rPr>
                <w:bCs/>
                <w:sz w:val="20"/>
                <w:szCs w:val="20"/>
              </w:rPr>
            </w:pPr>
            <w:r w:rsidRPr="00E24266">
              <w:rPr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</w:tcPr>
          <w:p w:rsidR="00443AAD" w:rsidRPr="00276605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 w:rsidRPr="00276605">
              <w:rPr>
                <w:sz w:val="20"/>
                <w:szCs w:val="20"/>
              </w:rPr>
              <w:t>81 6 00 20030</w:t>
            </w:r>
          </w:p>
        </w:tc>
        <w:tc>
          <w:tcPr>
            <w:tcW w:w="709" w:type="dxa"/>
          </w:tcPr>
          <w:p w:rsidR="00443AAD" w:rsidRPr="000618DE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567" w:type="dxa"/>
          </w:tcPr>
          <w:p w:rsidR="00443AAD" w:rsidRPr="000618DE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0618DE" w:rsidRDefault="00443AAD" w:rsidP="00C02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55,0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Резервные фонды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81 7 0000000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Резервный фонд администрации </w:t>
            </w:r>
            <w:r>
              <w:rPr>
                <w:rFonts w:eastAsia="Calibri"/>
                <w:color w:val="auto"/>
                <w:sz w:val="20"/>
                <w:szCs w:val="20"/>
              </w:rPr>
              <w:t>Студенского</w:t>
            </w:r>
            <w:r w:rsidRPr="00AC79A2">
              <w:rPr>
                <w:rFonts w:eastAsia="Calibri"/>
                <w:color w:val="auto"/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81 7 0020400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81 7 0020400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Резервные средства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81 7 0020400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870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81 7 0020400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870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Резервные фонды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81 7 0020400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870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5,0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Мероприятия по осуществлению внешнего муниципального контроля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81 8 0000000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Осуществление части полномочий поселений Белинского района по осуществлению внешнего муниципального финансового контроля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81 8 0080600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81 8 0080600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81 8 0080600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81 8 0080600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81 8 0080600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540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0,2</w:t>
            </w: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Default="00443AAD" w:rsidP="00C0207E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отдельных мероприятий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81 2 00 00000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Расходы, связанные с оплатой услуг по предоставлению информации населению через средства массовой информации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81 2 00 20200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jc w:val="center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81 2 00 20200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81 2 00 20200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81 2 00 20200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81 2 00 20200</w:t>
            </w: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01</w:t>
            </w: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3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43AAD" w:rsidRPr="00AC79A2" w:rsidTr="00C0207E">
        <w:trPr>
          <w:trHeight w:val="253"/>
        </w:trPr>
        <w:tc>
          <w:tcPr>
            <w:tcW w:w="425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403" w:type="dxa"/>
          </w:tcPr>
          <w:p w:rsidR="00443AAD" w:rsidRPr="00A81E83" w:rsidRDefault="00443AAD" w:rsidP="00C0207E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A81E83">
              <w:rPr>
                <w:rFonts w:eastAsia="Calibri"/>
                <w:b/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4" w:type="dxa"/>
          </w:tcPr>
          <w:p w:rsidR="00443AAD" w:rsidRPr="00AC79A2" w:rsidRDefault="00443AAD" w:rsidP="00C0207E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AAD" w:rsidRPr="00F63C80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7662,85104</w:t>
            </w:r>
          </w:p>
        </w:tc>
        <w:tc>
          <w:tcPr>
            <w:tcW w:w="1135" w:type="dxa"/>
          </w:tcPr>
          <w:p w:rsidR="00443AAD" w:rsidRPr="00F63C80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4280,811</w:t>
            </w:r>
          </w:p>
        </w:tc>
        <w:tc>
          <w:tcPr>
            <w:tcW w:w="1134" w:type="dxa"/>
          </w:tcPr>
          <w:p w:rsidR="00443AAD" w:rsidRPr="00F63C80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4266,73</w:t>
            </w:r>
          </w:p>
        </w:tc>
      </w:tr>
    </w:tbl>
    <w:p w:rsidR="00443AAD" w:rsidRPr="00AC79A2" w:rsidRDefault="00443AAD" w:rsidP="00443AAD">
      <w:pPr>
        <w:tabs>
          <w:tab w:val="left" w:pos="1215"/>
        </w:tabs>
        <w:rPr>
          <w:rFonts w:eastAsia="Calibri"/>
          <w:color w:val="auto"/>
          <w:sz w:val="20"/>
          <w:szCs w:val="20"/>
          <w:lang w:eastAsia="en-US"/>
        </w:rPr>
      </w:pPr>
    </w:p>
    <w:p w:rsidR="00443AAD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center"/>
        <w:outlineLvl w:val="6"/>
        <w:rPr>
          <w:b/>
          <w:sz w:val="28"/>
          <w:szCs w:val="28"/>
        </w:rPr>
      </w:pPr>
      <w:r>
        <w:rPr>
          <w:rFonts w:eastAsia="Calibri"/>
          <w:color w:val="auto"/>
          <w:sz w:val="20"/>
          <w:szCs w:val="20"/>
          <w:lang w:eastAsia="en-US"/>
        </w:rPr>
        <w:t>»</w:t>
      </w:r>
      <w:r w:rsidRPr="00AC79A2">
        <w:rPr>
          <w:rFonts w:eastAsia="Calibri"/>
          <w:color w:val="auto"/>
          <w:sz w:val="20"/>
          <w:szCs w:val="20"/>
          <w:lang w:eastAsia="en-US"/>
        </w:rPr>
        <w:br w:type="page"/>
      </w:r>
      <w:r w:rsidRPr="008935DB">
        <w:rPr>
          <w:b/>
          <w:sz w:val="28"/>
          <w:szCs w:val="28"/>
        </w:rPr>
        <w:lastRenderedPageBreak/>
        <w:t>ПОЯ</w:t>
      </w:r>
      <w:r>
        <w:rPr>
          <w:b/>
          <w:sz w:val="28"/>
          <w:szCs w:val="28"/>
        </w:rPr>
        <w:t xml:space="preserve">СНИТЕЛЬНАЯ </w:t>
      </w:r>
      <w:r w:rsidRPr="008935DB">
        <w:rPr>
          <w:b/>
          <w:sz w:val="28"/>
          <w:szCs w:val="28"/>
        </w:rPr>
        <w:t>ЗАПИСКА</w:t>
      </w:r>
    </w:p>
    <w:p w:rsidR="00443AAD" w:rsidRPr="00071892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center"/>
        <w:outlineLvl w:val="6"/>
      </w:pPr>
      <w:r w:rsidRPr="00071892">
        <w:t>к Решению комитета местного самоуправления</w:t>
      </w:r>
    </w:p>
    <w:p w:rsidR="00443AAD" w:rsidRPr="00071892" w:rsidRDefault="00443AAD" w:rsidP="00443AAD">
      <w:pPr>
        <w:widowControl w:val="0"/>
        <w:tabs>
          <w:tab w:val="num" w:pos="0"/>
          <w:tab w:val="left" w:pos="9639"/>
        </w:tabs>
        <w:autoSpaceDE w:val="0"/>
        <w:autoSpaceDN w:val="0"/>
        <w:adjustRightInd w:val="0"/>
        <w:jc w:val="center"/>
        <w:outlineLvl w:val="6"/>
      </w:pPr>
      <w:r w:rsidRPr="00071892">
        <w:t>Студенского сельсовета Белинского района Пензенской области</w:t>
      </w:r>
    </w:p>
    <w:p w:rsidR="005773FF" w:rsidRPr="00F753DF" w:rsidRDefault="005773FF" w:rsidP="005773FF">
      <w:pPr>
        <w:widowControl w:val="0"/>
        <w:jc w:val="center"/>
      </w:pPr>
      <w:r>
        <w:t>от 25.12.2019 № 32-10/3</w:t>
      </w:r>
    </w:p>
    <w:p w:rsidR="00443AAD" w:rsidRPr="00512CC1" w:rsidRDefault="00443AAD" w:rsidP="00443AAD">
      <w:pPr>
        <w:jc w:val="center"/>
        <w:rPr>
          <w:b/>
          <w:color w:val="auto"/>
        </w:rPr>
      </w:pPr>
      <w:bookmarkStart w:id="0" w:name="_GoBack"/>
      <w:bookmarkEnd w:id="0"/>
      <w:r w:rsidRPr="00512CC1">
        <w:rPr>
          <w:b/>
          <w:color w:val="auto"/>
        </w:rPr>
        <w:t>ДОХОДНАЯ ЧАСТЬ</w:t>
      </w:r>
    </w:p>
    <w:p w:rsidR="00443AAD" w:rsidRPr="00512CC1" w:rsidRDefault="00443AAD" w:rsidP="00443AAD">
      <w:pPr>
        <w:jc w:val="center"/>
        <w:rPr>
          <w:b/>
          <w:color w:val="auto"/>
        </w:rPr>
      </w:pPr>
    </w:p>
    <w:p w:rsidR="00443AAD" w:rsidRPr="00512CC1" w:rsidRDefault="00443AAD" w:rsidP="00443AAD">
      <w:pPr>
        <w:autoSpaceDE w:val="0"/>
        <w:autoSpaceDN w:val="0"/>
        <w:adjustRightInd w:val="0"/>
        <w:jc w:val="both"/>
        <w:rPr>
          <w:color w:val="auto"/>
        </w:rPr>
      </w:pPr>
      <w:r w:rsidRPr="00512CC1">
        <w:rPr>
          <w:b/>
          <w:color w:val="auto"/>
        </w:rPr>
        <w:tab/>
      </w:r>
      <w:r w:rsidRPr="00512CC1">
        <w:rPr>
          <w:color w:val="auto"/>
        </w:rPr>
        <w:t xml:space="preserve">Увеличить КБК 901 20245550 10 0000 150  «Межбюджетные трансферты, передаваемые бюджетам сельских поселений за достижение показателей деятельности органов исполнительной власти субъектов Российской Федерации» на сумму </w:t>
      </w:r>
      <w:r>
        <w:rPr>
          <w:color w:val="auto"/>
        </w:rPr>
        <w:t>44,5</w:t>
      </w:r>
      <w:r w:rsidRPr="00512CC1">
        <w:rPr>
          <w:color w:val="auto"/>
        </w:rPr>
        <w:t xml:space="preserve"> </w:t>
      </w:r>
      <w:proofErr w:type="spellStart"/>
      <w:r w:rsidRPr="00512CC1">
        <w:rPr>
          <w:color w:val="auto"/>
        </w:rPr>
        <w:t>тыс</w:t>
      </w:r>
      <w:proofErr w:type="gramStart"/>
      <w:r w:rsidRPr="00512CC1">
        <w:rPr>
          <w:color w:val="auto"/>
        </w:rPr>
        <w:t>.р</w:t>
      </w:r>
      <w:proofErr w:type="gramEnd"/>
      <w:r w:rsidRPr="00512CC1">
        <w:rPr>
          <w:color w:val="auto"/>
        </w:rPr>
        <w:t>уб</w:t>
      </w:r>
      <w:proofErr w:type="spellEnd"/>
      <w:r w:rsidRPr="00512CC1">
        <w:rPr>
          <w:color w:val="auto"/>
        </w:rPr>
        <w:t>.</w:t>
      </w:r>
    </w:p>
    <w:p w:rsidR="00443AAD" w:rsidRPr="00512CC1" w:rsidRDefault="00443AAD" w:rsidP="00443AAD">
      <w:pPr>
        <w:jc w:val="center"/>
        <w:rPr>
          <w:b/>
          <w:color w:val="auto"/>
        </w:rPr>
      </w:pPr>
    </w:p>
    <w:p w:rsidR="00443AAD" w:rsidRPr="00512CC1" w:rsidRDefault="00443AAD" w:rsidP="00443AAD">
      <w:pPr>
        <w:jc w:val="center"/>
        <w:rPr>
          <w:b/>
          <w:color w:val="auto"/>
        </w:rPr>
      </w:pPr>
      <w:r w:rsidRPr="00512CC1">
        <w:rPr>
          <w:b/>
          <w:color w:val="auto"/>
        </w:rPr>
        <w:t>РАСХОДНАЯ ЧАСТЬ</w:t>
      </w:r>
    </w:p>
    <w:p w:rsidR="00443AAD" w:rsidRPr="00512CC1" w:rsidRDefault="00443AAD" w:rsidP="00443AAD">
      <w:pPr>
        <w:widowControl w:val="0"/>
        <w:snapToGrid w:val="0"/>
        <w:jc w:val="center"/>
        <w:rPr>
          <w:b/>
          <w:bCs/>
          <w:color w:val="auto"/>
        </w:rPr>
      </w:pPr>
    </w:p>
    <w:p w:rsidR="00443AAD" w:rsidRPr="00512CC1" w:rsidRDefault="00443AAD" w:rsidP="00443AAD">
      <w:pPr>
        <w:widowControl w:val="0"/>
        <w:snapToGrid w:val="0"/>
        <w:jc w:val="center"/>
        <w:rPr>
          <w:b/>
          <w:bCs/>
          <w:color w:val="auto"/>
        </w:rPr>
      </w:pPr>
      <w:r w:rsidRPr="00512CC1">
        <w:rPr>
          <w:b/>
          <w:bCs/>
          <w:color w:val="auto"/>
        </w:rPr>
        <w:t>Общегосударственные вопросы</w:t>
      </w:r>
    </w:p>
    <w:p w:rsidR="00443AAD" w:rsidRPr="00512CC1" w:rsidRDefault="00443AAD" w:rsidP="00443AAD">
      <w:pPr>
        <w:widowControl w:val="0"/>
        <w:snapToGrid w:val="0"/>
        <w:jc w:val="center"/>
        <w:rPr>
          <w:b/>
          <w:bCs/>
          <w:color w:val="auto"/>
        </w:rPr>
      </w:pPr>
    </w:p>
    <w:p w:rsidR="00443AAD" w:rsidRPr="00512CC1" w:rsidRDefault="00443AAD" w:rsidP="00443AAD">
      <w:pPr>
        <w:widowControl w:val="0"/>
        <w:snapToGrid w:val="0"/>
        <w:jc w:val="center"/>
        <w:rPr>
          <w:color w:val="auto"/>
        </w:rPr>
      </w:pPr>
    </w:p>
    <w:p w:rsidR="00443AAD" w:rsidRPr="00512CC1" w:rsidRDefault="00443AAD" w:rsidP="00443AAD">
      <w:pPr>
        <w:widowControl w:val="0"/>
        <w:snapToGrid w:val="0"/>
        <w:jc w:val="both"/>
        <w:rPr>
          <w:b/>
          <w:bCs/>
          <w:color w:val="auto"/>
        </w:rPr>
      </w:pPr>
      <w:r w:rsidRPr="00512CC1">
        <w:rPr>
          <w:color w:val="auto"/>
        </w:rPr>
        <w:t xml:space="preserve">    </w:t>
      </w:r>
      <w:r w:rsidRPr="00512CC1">
        <w:rPr>
          <w:color w:val="auto"/>
        </w:rPr>
        <w:tab/>
        <w:t xml:space="preserve">Увеличить КБК 901 01 04 0110155500 121 211 на  сумму </w:t>
      </w:r>
      <w:r>
        <w:rPr>
          <w:color w:val="auto"/>
        </w:rPr>
        <w:t>34178,0</w:t>
      </w:r>
      <w:r w:rsidRPr="00512CC1">
        <w:rPr>
          <w:color w:val="auto"/>
        </w:rPr>
        <w:t xml:space="preserve"> руб. для выплаты поощрения, КБК 901 0104 011</w:t>
      </w:r>
      <w:r>
        <w:rPr>
          <w:color w:val="auto"/>
        </w:rPr>
        <w:t>0155500 129 213 на сумму 10322,0</w:t>
      </w:r>
      <w:r w:rsidRPr="00512CC1">
        <w:rPr>
          <w:color w:val="auto"/>
        </w:rPr>
        <w:t xml:space="preserve"> руб. для выплат начислений на оплату труда.</w:t>
      </w:r>
    </w:p>
    <w:p w:rsidR="00443AAD" w:rsidRPr="00512CC1" w:rsidRDefault="00443AAD" w:rsidP="00443AAD">
      <w:pPr>
        <w:rPr>
          <w:color w:val="auto"/>
        </w:rPr>
      </w:pPr>
      <w:r w:rsidRPr="00512CC1">
        <w:rPr>
          <w:color w:val="auto"/>
        </w:rPr>
        <w:t xml:space="preserve"> 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1559"/>
      </w:tblGrid>
      <w:tr w:rsidR="00443AAD" w:rsidRPr="00103568" w:rsidTr="00C0207E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AAD" w:rsidRPr="00103568" w:rsidRDefault="00443AAD" w:rsidP="00C0207E">
            <w:pPr>
              <w:jc w:val="center"/>
              <w:rPr>
                <w:lang w:eastAsia="ar-SA"/>
              </w:rPr>
            </w:pPr>
            <w:r w:rsidRPr="00103568">
              <w:rPr>
                <w:lang w:eastAsia="ar-SA"/>
              </w:rPr>
              <w:t>КБК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AAD" w:rsidRPr="00103568" w:rsidRDefault="00443AAD" w:rsidP="00C0207E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2019г</w:t>
            </w:r>
          </w:p>
        </w:tc>
      </w:tr>
      <w:tr w:rsidR="00443AAD" w:rsidRPr="00103568" w:rsidTr="00C0207E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AAD" w:rsidRPr="00736DCF" w:rsidRDefault="00443AAD" w:rsidP="00C0207E">
            <w:pPr>
              <w:rPr>
                <w:lang w:eastAsia="ar-SA"/>
              </w:rPr>
            </w:pPr>
            <w:r>
              <w:rPr>
                <w:lang w:eastAsia="ar-SA"/>
              </w:rPr>
              <w:t>901 0104 0110155500 120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AAD" w:rsidRPr="00103568" w:rsidRDefault="00443AAD" w:rsidP="00C0207E">
            <w:pPr>
              <w:rPr>
                <w:lang w:eastAsia="ar-SA"/>
              </w:rPr>
            </w:pPr>
            <w:r>
              <w:rPr>
                <w:lang w:eastAsia="ar-SA"/>
              </w:rPr>
              <w:t>+44500,0</w:t>
            </w:r>
          </w:p>
        </w:tc>
      </w:tr>
      <w:tr w:rsidR="00443AAD" w:rsidRPr="00103568" w:rsidTr="00C0207E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AAD" w:rsidRPr="00655377" w:rsidRDefault="00443AAD" w:rsidP="00C0207E">
            <w:pPr>
              <w:rPr>
                <w:b/>
              </w:rPr>
            </w:pPr>
            <w:r w:rsidRPr="00655377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AAD" w:rsidRPr="00655377" w:rsidRDefault="00443AAD" w:rsidP="00C0207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+44500,0</w:t>
            </w:r>
          </w:p>
        </w:tc>
      </w:tr>
    </w:tbl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Default="00443AAD" w:rsidP="00443AAD"/>
    <w:p w:rsidR="00443AAD" w:rsidRPr="006452F5" w:rsidRDefault="00443AAD" w:rsidP="00443AAD">
      <w:pPr>
        <w:jc w:val="right"/>
        <w:rPr>
          <w:b/>
          <w:bCs/>
        </w:rPr>
      </w:pPr>
      <w:r w:rsidRPr="006452F5">
        <w:rPr>
          <w:b/>
          <w:bCs/>
        </w:rPr>
        <w:lastRenderedPageBreak/>
        <w:t xml:space="preserve">Приложение № 1 </w:t>
      </w:r>
    </w:p>
    <w:p w:rsidR="00443AAD" w:rsidRPr="006452F5" w:rsidRDefault="00443AAD" w:rsidP="00443AAD">
      <w:pPr>
        <w:jc w:val="right"/>
        <w:rPr>
          <w:b/>
          <w:bCs/>
        </w:rPr>
      </w:pPr>
      <w:r w:rsidRPr="006452F5">
        <w:rPr>
          <w:b/>
          <w:bCs/>
        </w:rPr>
        <w:t>к пояснительной записке</w:t>
      </w:r>
    </w:p>
    <w:tbl>
      <w:tblPr>
        <w:tblpPr w:leftFromText="180" w:rightFromText="180" w:vertAnchor="page" w:horzAnchor="margin" w:tblpXSpec="center" w:tblpY="1812"/>
        <w:tblW w:w="11165" w:type="dxa"/>
        <w:tblLayout w:type="fixed"/>
        <w:tblLook w:val="0000" w:firstRow="0" w:lastRow="0" w:firstColumn="0" w:lastColumn="0" w:noHBand="0" w:noVBand="0"/>
      </w:tblPr>
      <w:tblGrid>
        <w:gridCol w:w="2587"/>
        <w:gridCol w:w="3168"/>
        <w:gridCol w:w="1299"/>
        <w:gridCol w:w="1418"/>
        <w:gridCol w:w="1275"/>
        <w:gridCol w:w="1418"/>
      </w:tblGrid>
      <w:tr w:rsidR="00443AAD" w:rsidTr="00C0207E">
        <w:trPr>
          <w:gridAfter w:val="1"/>
          <w:wAfter w:w="1418" w:type="dxa"/>
          <w:trHeight w:val="316"/>
        </w:trPr>
        <w:tc>
          <w:tcPr>
            <w:tcW w:w="2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Pr="006452F5" w:rsidRDefault="00443AAD" w:rsidP="00C0207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452F5">
              <w:rPr>
                <w:b/>
                <w:bCs/>
                <w:sz w:val="20"/>
                <w:szCs w:val="20"/>
              </w:rPr>
              <w:br w:type="page"/>
            </w:r>
          </w:p>
          <w:p w:rsidR="00443AAD" w:rsidRPr="006452F5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 w:rsidRPr="006452F5">
              <w:rPr>
                <w:b/>
                <w:sz w:val="20"/>
                <w:szCs w:val="20"/>
              </w:rPr>
              <w:t>Код</w:t>
            </w:r>
          </w:p>
          <w:p w:rsidR="00443AAD" w:rsidRPr="006452F5" w:rsidRDefault="00443AAD" w:rsidP="00C0207E">
            <w:pPr>
              <w:ind w:left="-42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Pr="006452F5" w:rsidRDefault="00443AAD" w:rsidP="00C0207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443AAD" w:rsidRPr="006452F5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 w:rsidRPr="006452F5">
              <w:rPr>
                <w:b/>
                <w:sz w:val="20"/>
                <w:szCs w:val="20"/>
              </w:rPr>
              <w:t>Виды    доходов</w:t>
            </w:r>
          </w:p>
        </w:tc>
        <w:tc>
          <w:tcPr>
            <w:tcW w:w="3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Pr="006452F5" w:rsidRDefault="00443AAD" w:rsidP="00C0207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452F5">
              <w:rPr>
                <w:b/>
                <w:sz w:val="20"/>
                <w:szCs w:val="20"/>
              </w:rPr>
              <w:t>Бюджет поселений</w:t>
            </w:r>
          </w:p>
        </w:tc>
      </w:tr>
      <w:tr w:rsidR="00443AAD" w:rsidTr="00C0207E">
        <w:trPr>
          <w:gridAfter w:val="1"/>
          <w:wAfter w:w="1418" w:type="dxa"/>
          <w:trHeight w:val="376"/>
        </w:trPr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3AAD" w:rsidRPr="00547883" w:rsidRDefault="00443AAD" w:rsidP="00C0207E">
            <w:pPr>
              <w:jc w:val="center"/>
              <w:rPr>
                <w:b/>
              </w:rPr>
            </w:pP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3AAD" w:rsidRPr="00547883" w:rsidRDefault="00443AAD" w:rsidP="00C0207E">
            <w:pPr>
              <w:jc w:val="center"/>
              <w:rPr>
                <w:b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Pr="006452F5" w:rsidRDefault="00443AAD" w:rsidP="00C0207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452F5">
              <w:rPr>
                <w:b/>
                <w:sz w:val="20"/>
                <w:szCs w:val="20"/>
              </w:rPr>
              <w:t>Сумма налога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Pr="006452F5" w:rsidRDefault="00443AAD" w:rsidP="00C0207E">
            <w:pPr>
              <w:snapToGrid w:val="0"/>
              <w:ind w:firstLine="108"/>
              <w:jc w:val="center"/>
              <w:rPr>
                <w:b/>
                <w:sz w:val="20"/>
                <w:szCs w:val="20"/>
              </w:rPr>
            </w:pPr>
          </w:p>
          <w:p w:rsidR="00443AAD" w:rsidRPr="006452F5" w:rsidRDefault="00443AAD" w:rsidP="00C0207E">
            <w:pPr>
              <w:jc w:val="center"/>
              <w:rPr>
                <w:b/>
                <w:sz w:val="20"/>
                <w:szCs w:val="20"/>
              </w:rPr>
            </w:pPr>
            <w:r w:rsidRPr="006452F5">
              <w:rPr>
                <w:b/>
                <w:sz w:val="20"/>
                <w:szCs w:val="20"/>
              </w:rPr>
              <w:t>Уточнение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Pr="006452F5" w:rsidRDefault="00443AAD" w:rsidP="00C0207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452F5">
              <w:rPr>
                <w:b/>
                <w:sz w:val="20"/>
                <w:szCs w:val="20"/>
              </w:rPr>
              <w:t>Сумма налога с учетом уточнений</w:t>
            </w:r>
          </w:p>
        </w:tc>
      </w:tr>
      <w:tr w:rsidR="00443AAD" w:rsidTr="00C0207E">
        <w:trPr>
          <w:gridAfter w:val="1"/>
          <w:wAfter w:w="1418" w:type="dxa"/>
          <w:trHeight w:val="1863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182.1.01.02.01.0.01.1.000.1.1.0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3AAD" w:rsidRDefault="00443AAD" w:rsidP="00C0207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221 000,00</w:t>
            </w:r>
          </w:p>
        </w:tc>
      </w:tr>
      <w:tr w:rsidR="00443AAD" w:rsidTr="00C0207E">
        <w:trPr>
          <w:gridAfter w:val="1"/>
          <w:wAfter w:w="1418" w:type="dxa"/>
          <w:trHeight w:val="1034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100.1.03.02.23.0.01.0.000.1.1.0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3AAD" w:rsidRDefault="00443AAD" w:rsidP="00C0207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уплаты акцизов на дизельное топливо, подлежащие распределению в консолидированные бюджеты субъектов Российской Федерации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348 200,00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348 200,00</w:t>
            </w:r>
          </w:p>
        </w:tc>
      </w:tr>
      <w:tr w:rsidR="00443AAD" w:rsidTr="00C0207E">
        <w:trPr>
          <w:trHeight w:val="1454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100.1.03.02.24.0.01.0.000.1.1.0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3AAD" w:rsidRDefault="00443AAD" w:rsidP="00C0207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18"/>
                <w:szCs w:val="18"/>
              </w:rPr>
              <w:t>инжекторных</w:t>
            </w:r>
            <w:proofErr w:type="spellEnd"/>
            <w:r>
              <w:rPr>
                <w:sz w:val="18"/>
                <w:szCs w:val="18"/>
              </w:rPr>
              <w:t>) двигателей, подлежащие распределению в консолидированные бюджеты субъектов Российской Федерации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3 200,00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3 200,00</w:t>
            </w:r>
          </w:p>
        </w:tc>
        <w:tc>
          <w:tcPr>
            <w:tcW w:w="1418" w:type="dxa"/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443AAD" w:rsidTr="00C0207E">
        <w:trPr>
          <w:gridAfter w:val="1"/>
          <w:wAfter w:w="1418" w:type="dxa"/>
          <w:trHeight w:val="1238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100.1.03.02.25.0.01.0.000.1.1.0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3AAD" w:rsidRDefault="00443AAD" w:rsidP="00C0207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516 700,00</w:t>
            </w:r>
          </w:p>
        </w:tc>
      </w:tr>
      <w:tr w:rsidR="00443AAD" w:rsidTr="00C0207E">
        <w:trPr>
          <w:trHeight w:val="1659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3AAD" w:rsidRPr="007A2209" w:rsidRDefault="00443AAD" w:rsidP="00C0207E">
            <w:pPr>
              <w:jc w:val="center"/>
              <w:rPr>
                <w:sz w:val="18"/>
                <w:szCs w:val="18"/>
              </w:rPr>
            </w:pPr>
            <w:r w:rsidRPr="007A2209">
              <w:rPr>
                <w:sz w:val="18"/>
                <w:szCs w:val="18"/>
              </w:rPr>
              <w:t>100.1.03.02</w:t>
            </w:r>
            <w:r>
              <w:rPr>
                <w:sz w:val="18"/>
                <w:szCs w:val="18"/>
              </w:rPr>
              <w:t>.</w:t>
            </w:r>
            <w:r w:rsidRPr="007A2209">
              <w:rPr>
                <w:sz w:val="18"/>
                <w:szCs w:val="18"/>
              </w:rPr>
              <w:t>26</w:t>
            </w:r>
            <w:r>
              <w:rPr>
                <w:sz w:val="18"/>
                <w:szCs w:val="18"/>
              </w:rPr>
              <w:t>.</w:t>
            </w:r>
            <w:r w:rsidRPr="007A2209">
              <w:rPr>
                <w:sz w:val="18"/>
                <w:szCs w:val="18"/>
              </w:rPr>
              <w:t>0.01.0</w:t>
            </w:r>
            <w:r>
              <w:rPr>
                <w:sz w:val="18"/>
                <w:szCs w:val="18"/>
              </w:rPr>
              <w:t>.</w:t>
            </w:r>
            <w:r w:rsidRPr="007A2209">
              <w:rPr>
                <w:sz w:val="18"/>
                <w:szCs w:val="18"/>
              </w:rPr>
              <w:t>000.1</w:t>
            </w:r>
            <w:r>
              <w:rPr>
                <w:sz w:val="18"/>
                <w:szCs w:val="18"/>
              </w:rPr>
              <w:t>.</w:t>
            </w:r>
            <w:r w:rsidRPr="007A2209">
              <w:rPr>
                <w:sz w:val="18"/>
                <w:szCs w:val="18"/>
              </w:rPr>
              <w:t>10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3AAD" w:rsidRPr="007A2209" w:rsidRDefault="00443AAD" w:rsidP="00C0207E">
            <w:pPr>
              <w:rPr>
                <w:sz w:val="18"/>
                <w:szCs w:val="18"/>
              </w:rPr>
            </w:pPr>
            <w:r w:rsidRPr="007A2209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-65 800,00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-65 800,00</w:t>
            </w:r>
          </w:p>
        </w:tc>
        <w:tc>
          <w:tcPr>
            <w:tcW w:w="1418" w:type="dxa"/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443AAD" w:rsidTr="00C0207E">
        <w:trPr>
          <w:gridAfter w:val="1"/>
          <w:wAfter w:w="1418" w:type="dxa"/>
          <w:trHeight w:val="305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182.1.05.03.01.0.01.1.000.1.1.0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3AAD" w:rsidRDefault="00443AAD" w:rsidP="00C0207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Единый сельскохозяйственный налог </w:t>
            </w:r>
          </w:p>
          <w:p w:rsidR="00443AAD" w:rsidRDefault="00443AAD" w:rsidP="00C0207E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443AAD" w:rsidTr="00C0207E">
        <w:trPr>
          <w:gridAfter w:val="1"/>
          <w:wAfter w:w="1418" w:type="dxa"/>
          <w:trHeight w:val="1034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182.1.06.01.03.0.10.1.000.1.1.0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3AAD" w:rsidRDefault="00443AAD" w:rsidP="00C0207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 (сумма платежа)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72 000,00</w:t>
            </w:r>
          </w:p>
        </w:tc>
      </w:tr>
      <w:tr w:rsidR="00443AAD" w:rsidTr="00C0207E">
        <w:trPr>
          <w:gridAfter w:val="1"/>
          <w:wAfter w:w="1418" w:type="dxa"/>
          <w:trHeight w:val="829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182.1.06.06.03.3.10.1.000.1.1.0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3AAD" w:rsidRDefault="00443AAD" w:rsidP="00C0207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1 844 000,00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1 844 000,00</w:t>
            </w:r>
          </w:p>
        </w:tc>
      </w:tr>
      <w:tr w:rsidR="00443AAD" w:rsidTr="00C0207E">
        <w:trPr>
          <w:gridAfter w:val="1"/>
          <w:wAfter w:w="1418" w:type="dxa"/>
          <w:trHeight w:val="829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182.1.06.06.04.3.10.1.000.1.1.0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3AAD" w:rsidRDefault="00443AAD" w:rsidP="00C0207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378 000,00</w:t>
            </w:r>
          </w:p>
        </w:tc>
      </w:tr>
      <w:tr w:rsidR="00443AAD" w:rsidTr="00C0207E">
        <w:trPr>
          <w:gridAfter w:val="1"/>
          <w:wAfter w:w="1418" w:type="dxa"/>
          <w:trHeight w:val="1863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901.1.08.04.02.0.01.1.000.1.1.0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3AAD" w:rsidRDefault="00443AAD" w:rsidP="00C0207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5 000,00</w:t>
            </w:r>
          </w:p>
        </w:tc>
      </w:tr>
      <w:tr w:rsidR="00443AAD" w:rsidTr="00C0207E">
        <w:trPr>
          <w:gridAfter w:val="1"/>
          <w:wAfter w:w="1418" w:type="dxa"/>
          <w:trHeight w:val="600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992.2.02.01.00.1.10.0.000.1.5.0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1 417 369,00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1 417 369,00</w:t>
            </w:r>
          </w:p>
        </w:tc>
      </w:tr>
      <w:tr w:rsidR="00443AAD" w:rsidTr="00C0207E">
        <w:trPr>
          <w:gridAfter w:val="1"/>
          <w:wAfter w:w="1418" w:type="dxa"/>
          <w:trHeight w:val="916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901.2.02.03.01.5.10.0.000.1.5.0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80 300,00</w:t>
            </w:r>
          </w:p>
        </w:tc>
      </w:tr>
      <w:tr w:rsidR="00443AAD" w:rsidTr="00C0207E">
        <w:trPr>
          <w:gridAfter w:val="1"/>
          <w:wAfter w:w="1418" w:type="dxa"/>
          <w:trHeight w:val="536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Pr="005B2986" w:rsidRDefault="00443AAD" w:rsidP="00C0207E">
            <w:pPr>
              <w:jc w:val="center"/>
              <w:rPr>
                <w:sz w:val="18"/>
                <w:szCs w:val="18"/>
              </w:rPr>
            </w:pPr>
            <w:r w:rsidRPr="006452F5">
              <w:rPr>
                <w:sz w:val="18"/>
                <w:szCs w:val="18"/>
              </w:rPr>
              <w:t>901.2</w:t>
            </w:r>
            <w:r>
              <w:rPr>
                <w:sz w:val="18"/>
                <w:szCs w:val="18"/>
              </w:rPr>
              <w:t>.</w:t>
            </w:r>
            <w:r w:rsidRPr="006452F5">
              <w:rPr>
                <w:sz w:val="18"/>
                <w:szCs w:val="18"/>
              </w:rPr>
              <w:t>02</w:t>
            </w:r>
            <w:r>
              <w:rPr>
                <w:sz w:val="18"/>
                <w:szCs w:val="18"/>
              </w:rPr>
              <w:t>.</w:t>
            </w:r>
            <w:r w:rsidRPr="006452F5">
              <w:rPr>
                <w:sz w:val="18"/>
                <w:szCs w:val="18"/>
              </w:rPr>
              <w:t>29</w:t>
            </w:r>
            <w:r>
              <w:rPr>
                <w:sz w:val="18"/>
                <w:szCs w:val="18"/>
              </w:rPr>
              <w:t>.</w:t>
            </w:r>
            <w:r w:rsidRPr="006452F5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</w:t>
            </w:r>
            <w:r w:rsidRPr="006452F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Pr="006452F5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</w:t>
            </w:r>
            <w:r w:rsidRPr="006452F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Pr="006452F5">
              <w:rPr>
                <w:sz w:val="18"/>
                <w:szCs w:val="18"/>
              </w:rPr>
              <w:t>275</w:t>
            </w:r>
            <w:r>
              <w:rPr>
                <w:sz w:val="18"/>
                <w:szCs w:val="18"/>
              </w:rPr>
              <w:t>.</w:t>
            </w:r>
            <w:r w:rsidRPr="006452F5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Pr="005B2986" w:rsidRDefault="00443AAD" w:rsidP="00C0207E">
            <w:pPr>
              <w:rPr>
                <w:sz w:val="18"/>
                <w:szCs w:val="18"/>
              </w:rPr>
            </w:pPr>
            <w:r w:rsidRPr="00A37D6D">
              <w:rPr>
                <w:sz w:val="18"/>
                <w:szCs w:val="18"/>
              </w:rPr>
              <w:t xml:space="preserve">Прочие субсидии бюджетам сельских поселений на капитальный ремонт и ремонт сетей и сооружений водоснабжения в населенных пунктах Пензенской области (за исключением субсидий на </w:t>
            </w:r>
            <w:proofErr w:type="spellStart"/>
            <w:r w:rsidRPr="00A37D6D">
              <w:rPr>
                <w:sz w:val="18"/>
                <w:szCs w:val="18"/>
              </w:rPr>
              <w:t>софинансирование</w:t>
            </w:r>
            <w:proofErr w:type="spellEnd"/>
            <w:r w:rsidRPr="00A37D6D">
              <w:rPr>
                <w:sz w:val="18"/>
                <w:szCs w:val="18"/>
              </w:rPr>
              <w:t xml:space="preserve"> объектов капитального строительства)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419 200,00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419 200,00</w:t>
            </w:r>
          </w:p>
        </w:tc>
      </w:tr>
      <w:tr w:rsidR="00443AAD" w:rsidTr="00C0207E">
        <w:trPr>
          <w:gridAfter w:val="1"/>
          <w:wAfter w:w="1418" w:type="dxa"/>
          <w:trHeight w:val="536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Pr="006452F5" w:rsidRDefault="00443AAD" w:rsidP="00C020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ar-SA"/>
              </w:rPr>
              <w:t>901.</w:t>
            </w:r>
            <w:r w:rsidRPr="005A1C6D">
              <w:rPr>
                <w:sz w:val="18"/>
                <w:szCs w:val="18"/>
                <w:lang w:eastAsia="ar-SA"/>
              </w:rPr>
              <w:t>2</w:t>
            </w:r>
            <w:r>
              <w:rPr>
                <w:sz w:val="18"/>
                <w:szCs w:val="18"/>
                <w:lang w:eastAsia="ar-SA"/>
              </w:rPr>
              <w:t>.</w:t>
            </w:r>
            <w:r w:rsidRPr="005A1C6D">
              <w:rPr>
                <w:sz w:val="18"/>
                <w:szCs w:val="18"/>
                <w:lang w:eastAsia="ar-SA"/>
              </w:rPr>
              <w:t xml:space="preserve">02 </w:t>
            </w:r>
            <w:r>
              <w:rPr>
                <w:sz w:val="18"/>
                <w:szCs w:val="18"/>
                <w:lang w:eastAsia="ar-SA"/>
              </w:rPr>
              <w:t>.</w:t>
            </w:r>
            <w:r w:rsidRPr="005A1C6D">
              <w:rPr>
                <w:sz w:val="18"/>
                <w:szCs w:val="18"/>
                <w:lang w:eastAsia="ar-SA"/>
              </w:rPr>
              <w:t>29</w:t>
            </w:r>
            <w:r>
              <w:rPr>
                <w:sz w:val="18"/>
                <w:szCs w:val="18"/>
                <w:lang w:eastAsia="ar-SA"/>
              </w:rPr>
              <w:t>.</w:t>
            </w:r>
            <w:r w:rsidRPr="005A1C6D">
              <w:rPr>
                <w:sz w:val="18"/>
                <w:szCs w:val="18"/>
                <w:lang w:eastAsia="ar-SA"/>
              </w:rPr>
              <w:t>99</w:t>
            </w:r>
            <w:r>
              <w:rPr>
                <w:sz w:val="18"/>
                <w:szCs w:val="18"/>
                <w:lang w:eastAsia="ar-SA"/>
              </w:rPr>
              <w:t>.</w:t>
            </w:r>
            <w:r w:rsidRPr="005A1C6D">
              <w:rPr>
                <w:sz w:val="18"/>
                <w:szCs w:val="18"/>
                <w:lang w:eastAsia="ar-SA"/>
              </w:rPr>
              <w:t>9</w:t>
            </w:r>
            <w:r>
              <w:rPr>
                <w:sz w:val="18"/>
                <w:szCs w:val="18"/>
                <w:lang w:eastAsia="ar-SA"/>
              </w:rPr>
              <w:t>.</w:t>
            </w:r>
            <w:r w:rsidRPr="005A1C6D">
              <w:rPr>
                <w:sz w:val="18"/>
                <w:szCs w:val="18"/>
                <w:lang w:eastAsia="ar-SA"/>
              </w:rPr>
              <w:t xml:space="preserve"> 10</w:t>
            </w:r>
            <w:r>
              <w:rPr>
                <w:sz w:val="22"/>
                <w:szCs w:val="22"/>
                <w:lang w:eastAsia="ar-SA"/>
              </w:rPr>
              <w:t>.</w:t>
            </w:r>
            <w:r w:rsidRPr="005A1C6D">
              <w:rPr>
                <w:sz w:val="18"/>
                <w:szCs w:val="18"/>
                <w:lang w:eastAsia="ar-SA"/>
              </w:rPr>
              <w:t>9</w:t>
            </w:r>
            <w:r>
              <w:rPr>
                <w:sz w:val="18"/>
                <w:szCs w:val="18"/>
                <w:lang w:eastAsia="ar-SA"/>
              </w:rPr>
              <w:t>.</w:t>
            </w:r>
            <w:r w:rsidRPr="005A1C6D">
              <w:rPr>
                <w:sz w:val="18"/>
                <w:szCs w:val="18"/>
                <w:lang w:eastAsia="ar-SA"/>
              </w:rPr>
              <w:t>203</w:t>
            </w:r>
            <w:r>
              <w:rPr>
                <w:sz w:val="18"/>
                <w:szCs w:val="18"/>
                <w:lang w:eastAsia="ar-SA"/>
              </w:rPr>
              <w:t>.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 w:rsidRPr="005A1C6D">
              <w:rPr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Pr="005A1C6D" w:rsidRDefault="00443AAD" w:rsidP="00C0207E">
            <w:pPr>
              <w:rPr>
                <w:sz w:val="18"/>
                <w:szCs w:val="18"/>
              </w:rPr>
            </w:pPr>
            <w:r w:rsidRPr="005A1C6D">
              <w:rPr>
                <w:spacing w:val="2"/>
                <w:sz w:val="18"/>
                <w:szCs w:val="18"/>
              </w:rPr>
              <w:t>Прочие субсидии бюджетам сельских поселений на совершенствование систем наружного освещения  населенных пунктов.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63 700,00</w:t>
            </w:r>
          </w:p>
        </w:tc>
      </w:tr>
      <w:tr w:rsidR="00443AAD" w:rsidTr="00C0207E">
        <w:trPr>
          <w:gridAfter w:val="1"/>
          <w:wAfter w:w="1418" w:type="dxa"/>
          <w:trHeight w:val="536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Pr="00F11DF0" w:rsidRDefault="00443AAD" w:rsidP="00C0207E">
            <w:pPr>
              <w:rPr>
                <w:spacing w:val="2"/>
                <w:sz w:val="18"/>
                <w:szCs w:val="18"/>
              </w:rPr>
            </w:pPr>
            <w:r w:rsidRPr="00F11DF0">
              <w:rPr>
                <w:spacing w:val="2"/>
                <w:sz w:val="18"/>
                <w:szCs w:val="18"/>
              </w:rPr>
              <w:t>901. 2 02 45550 10 0000 150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Pr="005A1C6D" w:rsidRDefault="00443AAD" w:rsidP="00C0207E">
            <w:pPr>
              <w:rPr>
                <w:spacing w:val="2"/>
                <w:sz w:val="18"/>
                <w:szCs w:val="18"/>
              </w:rPr>
            </w:pPr>
            <w:r w:rsidRPr="00F11DF0">
              <w:rPr>
                <w:spacing w:val="2"/>
                <w:sz w:val="18"/>
                <w:szCs w:val="18"/>
              </w:rPr>
              <w:t xml:space="preserve">Межбюджетные трансферты, передаваемые бюджетам сельских поселений за достижение </w:t>
            </w:r>
            <w:proofErr w:type="gramStart"/>
            <w:r w:rsidRPr="00F11DF0">
              <w:rPr>
                <w:spacing w:val="2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+44 500,00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44 500,00</w:t>
            </w:r>
          </w:p>
        </w:tc>
      </w:tr>
      <w:tr w:rsidR="00443AAD" w:rsidTr="00C0207E">
        <w:trPr>
          <w:gridAfter w:val="1"/>
          <w:wAfter w:w="1418" w:type="dxa"/>
          <w:trHeight w:val="228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5 303 669,00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AAD" w:rsidRDefault="00443AAD" w:rsidP="00C0207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+44 500,00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AD" w:rsidRDefault="00443AAD" w:rsidP="00C0207E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5 348 169,00</w:t>
            </w:r>
          </w:p>
        </w:tc>
      </w:tr>
    </w:tbl>
    <w:p w:rsidR="00443AAD" w:rsidRDefault="00443AAD" w:rsidP="00443AAD">
      <w:pPr>
        <w:tabs>
          <w:tab w:val="left" w:pos="1440"/>
        </w:tabs>
      </w:pPr>
    </w:p>
    <w:p w:rsidR="00443AAD" w:rsidRDefault="00443AAD" w:rsidP="00443AAD"/>
    <w:p w:rsidR="00443AAD" w:rsidRDefault="00443AAD" w:rsidP="00443AAD"/>
    <w:p w:rsidR="00D479CA" w:rsidRDefault="00D479CA"/>
    <w:sectPr w:rsidR="00D479CA" w:rsidSect="00EF3D8E">
      <w:headerReference w:type="first" r:id="rId9"/>
      <w:pgSz w:w="11906" w:h="16838"/>
      <w:pgMar w:top="851" w:right="851" w:bottom="709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9C0" w:rsidRDefault="00C669C0">
      <w:r>
        <w:separator/>
      </w:r>
    </w:p>
  </w:endnote>
  <w:endnote w:type="continuationSeparator" w:id="0">
    <w:p w:rsidR="00C669C0" w:rsidRDefault="00C66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9C0" w:rsidRDefault="00C669C0">
      <w:r>
        <w:separator/>
      </w:r>
    </w:p>
  </w:footnote>
  <w:footnote w:type="continuationSeparator" w:id="0">
    <w:p w:rsidR="00C669C0" w:rsidRDefault="00C66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C1" w:rsidRDefault="00C669C0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</w:abstractNum>
  <w:abstractNum w:abstractNumId="3">
    <w:nsid w:val="1783436E"/>
    <w:multiLevelType w:val="multilevel"/>
    <w:tmpl w:val="585E9B14"/>
    <w:lvl w:ilvl="0">
      <w:start w:val="1"/>
      <w:numFmt w:val="upperRoman"/>
      <w:suff w:val="space"/>
      <w:lvlText w:val="Глава %1."/>
      <w:lvlJc w:val="left"/>
      <w:pPr>
        <w:ind w:left="2127" w:hanging="1418"/>
      </w:pPr>
    </w:lvl>
    <w:lvl w:ilvl="1">
      <w:start w:val="1"/>
      <w:numFmt w:val="decimal"/>
      <w:lvlRestart w:val="0"/>
      <w:suff w:val="space"/>
      <w:lvlText w:val="Статья %2."/>
      <w:lvlJc w:val="left"/>
      <w:pPr>
        <w:ind w:left="1985" w:hanging="1276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97"/>
        </w:tabs>
        <w:ind w:firstLine="737"/>
      </w:pPr>
    </w:lvl>
    <w:lvl w:ilvl="3">
      <w:start w:val="1"/>
      <w:numFmt w:val="decimal"/>
      <w:lvlText w:val="%4)"/>
      <w:lvlJc w:val="left"/>
      <w:pPr>
        <w:tabs>
          <w:tab w:val="num" w:pos="1324"/>
        </w:tabs>
        <w:ind w:left="340" w:firstLine="624"/>
      </w:pPr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Text w:val=""/>
      <w:lvlJc w:val="left"/>
      <w:pPr>
        <w:tabs>
          <w:tab w:val="num" w:pos="3542"/>
        </w:tabs>
        <w:ind w:left="3542" w:hanging="708"/>
      </w:pPr>
    </w:lvl>
    <w:lvl w:ilvl="6">
      <w:start w:val="1"/>
      <w:numFmt w:val="none"/>
      <w:pStyle w:val="7"/>
      <w:lvlText w:val=""/>
      <w:lvlJc w:val="left"/>
      <w:pPr>
        <w:tabs>
          <w:tab w:val="num" w:pos="4250"/>
        </w:tabs>
        <w:ind w:left="4250" w:hanging="708"/>
      </w:pPr>
    </w:lvl>
    <w:lvl w:ilvl="7">
      <w:start w:val="1"/>
      <w:numFmt w:val="none"/>
      <w:lvlText w:val=""/>
      <w:lvlJc w:val="left"/>
      <w:pPr>
        <w:tabs>
          <w:tab w:val="num" w:pos="4958"/>
        </w:tabs>
        <w:ind w:left="4958" w:hanging="708"/>
      </w:pPr>
    </w:lvl>
    <w:lvl w:ilvl="8">
      <w:start w:val="1"/>
      <w:numFmt w:val="none"/>
      <w:lvlRestart w:val="0"/>
      <w:pStyle w:val="9"/>
      <w:suff w:val="nothing"/>
      <w:lvlText w:val=""/>
      <w:lvlJc w:val="left"/>
      <w:pPr>
        <w:ind w:firstLine="4958"/>
      </w:pPr>
    </w:lvl>
  </w:abstractNum>
  <w:abstractNum w:abstractNumId="4">
    <w:nsid w:val="18D135BE"/>
    <w:multiLevelType w:val="hybridMultilevel"/>
    <w:tmpl w:val="13B4478C"/>
    <w:lvl w:ilvl="0" w:tplc="07EA13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DF8670A"/>
    <w:multiLevelType w:val="hybridMultilevel"/>
    <w:tmpl w:val="B59E25CE"/>
    <w:lvl w:ilvl="0" w:tplc="FC087C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E5FBE"/>
    <w:multiLevelType w:val="hybridMultilevel"/>
    <w:tmpl w:val="774AC0DC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7D80F5F"/>
    <w:multiLevelType w:val="hybridMultilevel"/>
    <w:tmpl w:val="DCE273CA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>
    <w:nsid w:val="4CB91A2C"/>
    <w:multiLevelType w:val="hybridMultilevel"/>
    <w:tmpl w:val="CC3467B0"/>
    <w:lvl w:ilvl="0" w:tplc="0419000F">
      <w:start w:val="2"/>
      <w:numFmt w:val="bullet"/>
      <w:lvlText w:val="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4C4045E"/>
    <w:multiLevelType w:val="multilevel"/>
    <w:tmpl w:val="C310E934"/>
    <w:lvl w:ilvl="0">
      <w:start w:val="1"/>
      <w:numFmt w:val="none"/>
      <w:suff w:val="nothing"/>
      <w:lvlText w:val=""/>
      <w:lvlJc w:val="left"/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suff w:val="space"/>
      <w:lvlText w:val="%1%1%1"/>
      <w:lvlJc w:val="left"/>
      <w:rPr>
        <w:b/>
        <w:sz w:val="28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start w:val="1"/>
      <w:numFmt w:val="decimal"/>
      <w:lvlText w:val="%6."/>
      <w:lvlJc w:val="left"/>
    </w:lvl>
    <w:lvl w:ilvl="6">
      <w:start w:val="1"/>
      <w:numFmt w:val="decimal"/>
      <w:suff w:val="space"/>
      <w:lvlText w:val="%7) "/>
      <w:lvlJc w:val="left"/>
    </w:lvl>
    <w:lvl w:ilvl="7">
      <w:start w:val="1"/>
      <w:numFmt w:val="decimal"/>
      <w:suff w:val="space"/>
      <w:lvlText w:val="%8)"/>
      <w:lvlJc w:val="left"/>
      <w:rPr>
        <w:b w:val="0"/>
        <w:sz w:val="24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ED311B9"/>
    <w:multiLevelType w:val="hybridMultilevel"/>
    <w:tmpl w:val="E1E8091E"/>
    <w:lvl w:ilvl="0" w:tplc="A25ACDE2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65FD6E1B"/>
    <w:multiLevelType w:val="hybridMultilevel"/>
    <w:tmpl w:val="F45CF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D0113F"/>
    <w:multiLevelType w:val="hybridMultilevel"/>
    <w:tmpl w:val="8E34C3A0"/>
    <w:lvl w:ilvl="0" w:tplc="FFFFFFFF">
      <w:start w:val="1"/>
      <w:numFmt w:val="decimal"/>
      <w:lvlText w:val="%1."/>
      <w:lvlJc w:val="left"/>
      <w:pPr>
        <w:tabs>
          <w:tab w:val="num" w:pos="1635"/>
        </w:tabs>
        <w:ind w:left="1635" w:hanging="91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6"/>
  </w:num>
  <w:num w:numId="12">
    <w:abstractNumId w:val="7"/>
  </w:num>
  <w:num w:numId="13">
    <w:abstractNumId w:val="4"/>
  </w:num>
  <w:num w:numId="14">
    <w:abstractNumId w:val="5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264"/>
    <w:rsid w:val="001C756A"/>
    <w:rsid w:val="00363565"/>
    <w:rsid w:val="00443AAD"/>
    <w:rsid w:val="005773FF"/>
    <w:rsid w:val="00C669C0"/>
    <w:rsid w:val="00D479CA"/>
    <w:rsid w:val="00FB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A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3AAD"/>
    <w:pPr>
      <w:keepNext/>
      <w:spacing w:before="240" w:after="60"/>
      <w:outlineLvl w:val="0"/>
    </w:pPr>
    <w:rPr>
      <w:rFonts w:ascii="Arial" w:hAnsi="Arial" w:cs="Arial"/>
      <w:b/>
      <w:sz w:val="32"/>
      <w:szCs w:val="32"/>
    </w:rPr>
  </w:style>
  <w:style w:type="paragraph" w:styleId="2">
    <w:name w:val="heading 2"/>
    <w:basedOn w:val="a"/>
    <w:next w:val="a"/>
    <w:link w:val="20"/>
    <w:qFormat/>
    <w:rsid w:val="00443AAD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4"/>
    <w:link w:val="30"/>
    <w:qFormat/>
    <w:rsid w:val="00443AAD"/>
    <w:pPr>
      <w:keepNext/>
      <w:keepLines/>
      <w:spacing w:before="360"/>
      <w:ind w:left="1701" w:hanging="1134"/>
      <w:outlineLvl w:val="2"/>
    </w:pPr>
    <w:rPr>
      <w:b/>
      <w:sz w:val="28"/>
      <w:szCs w:val="20"/>
    </w:rPr>
  </w:style>
  <w:style w:type="paragraph" w:styleId="4">
    <w:name w:val="heading 4"/>
    <w:basedOn w:val="a"/>
    <w:next w:val="a0"/>
    <w:link w:val="40"/>
    <w:qFormat/>
    <w:rsid w:val="00443AAD"/>
    <w:pPr>
      <w:keepNext/>
      <w:keepLines/>
      <w:spacing w:before="240"/>
      <w:ind w:left="1830" w:hanging="1134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443AAD"/>
    <w:pP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link w:val="60"/>
    <w:qFormat/>
    <w:rsid w:val="00443AAD"/>
    <w:pPr>
      <w:spacing w:before="240" w:after="60"/>
      <w:outlineLvl w:val="5"/>
    </w:pPr>
    <w:rPr>
      <w:b/>
      <w:sz w:val="22"/>
      <w:szCs w:val="22"/>
    </w:rPr>
  </w:style>
  <w:style w:type="paragraph" w:styleId="7">
    <w:name w:val="heading 7"/>
    <w:basedOn w:val="a"/>
    <w:next w:val="a"/>
    <w:link w:val="70"/>
    <w:qFormat/>
    <w:rsid w:val="00443AAD"/>
    <w:pPr>
      <w:numPr>
        <w:ilvl w:val="6"/>
        <w:numId w:val="2"/>
      </w:numPr>
      <w:spacing w:before="240" w:after="60"/>
      <w:outlineLvl w:val="6"/>
    </w:pPr>
    <w:rPr>
      <w:rFonts w:ascii="Arial" w:hAnsi="Arial" w:cs="Arial"/>
      <w:color w:val="auto"/>
    </w:rPr>
  </w:style>
  <w:style w:type="paragraph" w:styleId="8">
    <w:name w:val="heading 8"/>
    <w:basedOn w:val="a"/>
    <w:next w:val="a"/>
    <w:link w:val="80"/>
    <w:qFormat/>
    <w:rsid w:val="00443AAD"/>
    <w:pPr>
      <w:spacing w:after="240" w:line="240" w:lineRule="exact"/>
      <w:ind w:left="4536"/>
      <w:outlineLvl w:val="7"/>
    </w:pPr>
    <w:rPr>
      <w:color w:val="auto"/>
    </w:rPr>
  </w:style>
  <w:style w:type="paragraph" w:styleId="9">
    <w:name w:val="heading 9"/>
    <w:basedOn w:val="a"/>
    <w:next w:val="5"/>
    <w:link w:val="90"/>
    <w:qFormat/>
    <w:rsid w:val="00443AAD"/>
    <w:pPr>
      <w:keepNext/>
      <w:keepLines/>
      <w:numPr>
        <w:ilvl w:val="8"/>
        <w:numId w:val="2"/>
      </w:numPr>
      <w:spacing w:after="120" w:line="240" w:lineRule="exact"/>
      <w:jc w:val="right"/>
      <w:outlineLvl w:val="8"/>
    </w:pPr>
    <w:rPr>
      <w:color w:val="aut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43AAD"/>
    <w:rPr>
      <w:rFonts w:ascii="Arial" w:eastAsia="Times New Roman" w:hAnsi="Arial" w:cs="Arial"/>
      <w:b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443AAD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3AA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443AAD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443AAD"/>
    <w:rPr>
      <w:rFonts w:ascii="Times New Roman" w:eastAsia="Times New Roman" w:hAnsi="Times New Roman" w:cs="Times New Roman"/>
      <w:b/>
      <w:i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3AAD"/>
    <w:rPr>
      <w:rFonts w:ascii="Times New Roman" w:eastAsia="Times New Roman" w:hAnsi="Times New Roman" w:cs="Times New Roman"/>
      <w:b/>
      <w:color w:val="000000"/>
      <w:lang w:eastAsia="ru-RU"/>
    </w:rPr>
  </w:style>
  <w:style w:type="character" w:customStyle="1" w:styleId="70">
    <w:name w:val="Заголовок 7 Знак"/>
    <w:basedOn w:val="a1"/>
    <w:link w:val="7"/>
    <w:rsid w:val="00443AA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443A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3A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Body Text"/>
    <w:basedOn w:val="a"/>
    <w:link w:val="a4"/>
    <w:rsid w:val="00443AAD"/>
    <w:pPr>
      <w:spacing w:after="120"/>
    </w:pPr>
  </w:style>
  <w:style w:type="character" w:customStyle="1" w:styleId="a4">
    <w:name w:val="Основной текст Знак"/>
    <w:basedOn w:val="a1"/>
    <w:link w:val="a0"/>
    <w:rsid w:val="00443AA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43AAD"/>
    <w:pPr>
      <w:jc w:val="center"/>
    </w:pPr>
    <w:rPr>
      <w:szCs w:val="20"/>
    </w:rPr>
  </w:style>
  <w:style w:type="character" w:customStyle="1" w:styleId="a6">
    <w:name w:val="Название Знак"/>
    <w:basedOn w:val="a1"/>
    <w:link w:val="a5"/>
    <w:rsid w:val="00443AA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1">
    <w:name w:val="Стиль1"/>
    <w:basedOn w:val="a"/>
    <w:link w:val="12"/>
    <w:qFormat/>
    <w:rsid w:val="00443AAD"/>
    <w:pPr>
      <w:tabs>
        <w:tab w:val="left" w:pos="618"/>
      </w:tabs>
      <w:spacing w:before="120"/>
      <w:ind w:left="-309" w:firstLine="567"/>
      <w:jc w:val="both"/>
      <w:outlineLvl w:val="5"/>
    </w:pPr>
    <w:rPr>
      <w:szCs w:val="18"/>
      <w:lang w:val="x-none" w:eastAsia="x-none"/>
    </w:rPr>
  </w:style>
  <w:style w:type="paragraph" w:customStyle="1" w:styleId="21">
    <w:name w:val="Стиль2"/>
    <w:basedOn w:val="11"/>
    <w:qFormat/>
    <w:rsid w:val="00443AAD"/>
    <w:pPr>
      <w:tabs>
        <w:tab w:val="clear" w:pos="618"/>
      </w:tabs>
      <w:spacing w:before="60"/>
      <w:ind w:left="863" w:firstLine="283"/>
      <w:outlineLvl w:val="6"/>
    </w:pPr>
  </w:style>
  <w:style w:type="paragraph" w:customStyle="1" w:styleId="41">
    <w:name w:val="Стиль4"/>
    <w:basedOn w:val="a"/>
    <w:rsid w:val="00443AAD"/>
    <w:pPr>
      <w:ind w:left="567" w:firstLine="284"/>
      <w:jc w:val="both"/>
    </w:pPr>
    <w:rPr>
      <w:szCs w:val="20"/>
    </w:rPr>
  </w:style>
  <w:style w:type="paragraph" w:styleId="22">
    <w:name w:val="Body Text Indent 2"/>
    <w:basedOn w:val="a"/>
    <w:link w:val="23"/>
    <w:rsid w:val="00443AA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443AA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"/>
    <w:link w:val="32"/>
    <w:rsid w:val="00443AA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443AA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7">
    <w:name w:val="Body Text Indent"/>
    <w:basedOn w:val="a"/>
    <w:link w:val="a8"/>
    <w:rsid w:val="00443AAD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rsid w:val="00443AA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Plain Text"/>
    <w:basedOn w:val="a"/>
    <w:link w:val="aa"/>
    <w:rsid w:val="00443AAD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1"/>
    <w:link w:val="a9"/>
    <w:rsid w:val="00443AAD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ConsPlusNonformat">
    <w:name w:val="ConsPlusNonformat"/>
    <w:rsid w:val="00443AAD"/>
    <w:pPr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b">
    <w:name w:val="Balloon Text"/>
    <w:basedOn w:val="a"/>
    <w:link w:val="ac"/>
    <w:rsid w:val="00443AA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443AAD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d">
    <w:name w:val="footer"/>
    <w:basedOn w:val="a"/>
    <w:link w:val="ae"/>
    <w:rsid w:val="00443AAD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Нижний колонтитул Знак"/>
    <w:basedOn w:val="a1"/>
    <w:link w:val="ad"/>
    <w:rsid w:val="00443AA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">
    <w:name w:val="Знак"/>
    <w:basedOn w:val="a"/>
    <w:rsid w:val="00443AAD"/>
    <w:pPr>
      <w:widowControl w:val="0"/>
      <w:tabs>
        <w:tab w:val="left" w:pos="1315"/>
      </w:tabs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customStyle="1" w:styleId="ConsPlusCell">
    <w:name w:val="ConsPlusCell"/>
    <w:rsid w:val="00443AAD"/>
    <w:pPr>
      <w:suppressAutoHyphens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paragraph" w:styleId="af0">
    <w:name w:val="header"/>
    <w:basedOn w:val="a"/>
    <w:link w:val="af1"/>
    <w:rsid w:val="00443AAD"/>
    <w:pPr>
      <w:tabs>
        <w:tab w:val="center" w:pos="4677"/>
        <w:tab w:val="right" w:pos="9353"/>
      </w:tabs>
    </w:pPr>
  </w:style>
  <w:style w:type="character" w:customStyle="1" w:styleId="af1">
    <w:name w:val="Верхний колонтитул Знак"/>
    <w:basedOn w:val="a1"/>
    <w:link w:val="af0"/>
    <w:rsid w:val="00443AA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3">
    <w:name w:val="Стиль3"/>
    <w:basedOn w:val="a"/>
    <w:rsid w:val="00443AAD"/>
  </w:style>
  <w:style w:type="paragraph" w:styleId="af2">
    <w:name w:val="Normal (Web)"/>
    <w:basedOn w:val="a"/>
    <w:rsid w:val="00443AAD"/>
    <w:pPr>
      <w:spacing w:before="100" w:beforeAutospacing="1" w:after="100" w:afterAutospacing="1"/>
    </w:pPr>
  </w:style>
  <w:style w:type="character" w:customStyle="1" w:styleId="af3">
    <w:name w:val="Знак Знак"/>
    <w:rsid w:val="00443AAD"/>
    <w:rPr>
      <w:rFonts w:cs="Times New Roman"/>
      <w:sz w:val="24"/>
      <w:szCs w:val="24"/>
    </w:rPr>
  </w:style>
  <w:style w:type="character" w:customStyle="1" w:styleId="24">
    <w:name w:val="Знак Знак2"/>
    <w:rsid w:val="00443AAD"/>
    <w:rPr>
      <w:rFonts w:ascii="Courier New" w:hAnsi="Courier New" w:cs="Times New Roman"/>
    </w:rPr>
  </w:style>
  <w:style w:type="character" w:customStyle="1" w:styleId="34">
    <w:name w:val="Стиль3 Знак"/>
    <w:rsid w:val="00443AAD"/>
    <w:rPr>
      <w:rFonts w:cs="Times New Roman"/>
      <w:sz w:val="24"/>
      <w:szCs w:val="24"/>
    </w:rPr>
  </w:style>
  <w:style w:type="character" w:customStyle="1" w:styleId="13">
    <w:name w:val="Знак Знак1"/>
    <w:rsid w:val="00443AAD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basedOn w:val="a1"/>
    <w:rsid w:val="00443AAD"/>
  </w:style>
  <w:style w:type="character" w:styleId="af4">
    <w:name w:val="Hyperlink"/>
    <w:rsid w:val="00443AAD"/>
    <w:rPr>
      <w:color w:val="0000FF"/>
      <w:u w:val="single"/>
    </w:rPr>
  </w:style>
  <w:style w:type="character" w:customStyle="1" w:styleId="25">
    <w:name w:val="Основной текст 2 Знак"/>
    <w:link w:val="26"/>
    <w:rsid w:val="00443AAD"/>
    <w:rPr>
      <w:b/>
      <w:sz w:val="28"/>
    </w:rPr>
  </w:style>
  <w:style w:type="paragraph" w:styleId="26">
    <w:name w:val="Body Text 2"/>
    <w:basedOn w:val="a"/>
    <w:link w:val="25"/>
    <w:rsid w:val="00443AAD"/>
    <w:pPr>
      <w:spacing w:after="120" w:line="480" w:lineRule="auto"/>
    </w:pPr>
    <w:rPr>
      <w:rFonts w:asciiTheme="minorHAnsi" w:eastAsiaTheme="minorHAnsi" w:hAnsiTheme="minorHAnsi" w:cstheme="minorBidi"/>
      <w:b/>
      <w:color w:val="auto"/>
      <w:sz w:val="28"/>
      <w:szCs w:val="22"/>
      <w:lang w:eastAsia="en-US"/>
    </w:rPr>
  </w:style>
  <w:style w:type="character" w:customStyle="1" w:styleId="210">
    <w:name w:val="Основной текст 2 Знак1"/>
    <w:basedOn w:val="a1"/>
    <w:uiPriority w:val="99"/>
    <w:semiHidden/>
    <w:rsid w:val="00443AA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443A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4">
    <w:name w:val="Знак Знак14"/>
    <w:locked/>
    <w:rsid w:val="00443AA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5">
    <w:name w:val="Signature"/>
    <w:basedOn w:val="a"/>
    <w:next w:val="a"/>
    <w:link w:val="af6"/>
    <w:rsid w:val="00443AAD"/>
    <w:pPr>
      <w:tabs>
        <w:tab w:val="left" w:pos="6237"/>
      </w:tabs>
      <w:spacing w:before="600"/>
      <w:ind w:left="1276"/>
    </w:pPr>
    <w:rPr>
      <w:color w:val="auto"/>
    </w:rPr>
  </w:style>
  <w:style w:type="character" w:customStyle="1" w:styleId="af6">
    <w:name w:val="Подпись Знак"/>
    <w:basedOn w:val="a1"/>
    <w:link w:val="af5"/>
    <w:rsid w:val="00443A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rsid w:val="00443AAD"/>
    <w:rPr>
      <w:b/>
      <w:bCs/>
      <w:i/>
      <w:iCs/>
      <w:sz w:val="24"/>
      <w:szCs w:val="24"/>
      <w:lang w:val="en-GB" w:eastAsia="en-US"/>
    </w:rPr>
  </w:style>
  <w:style w:type="paragraph" w:customStyle="1" w:styleId="61">
    <w:name w:val="Заголовок 6_1"/>
    <w:basedOn w:val="a"/>
    <w:rsid w:val="00443AAD"/>
    <w:pPr>
      <w:keepNext/>
      <w:spacing w:before="240"/>
      <w:ind w:left="1134" w:hanging="567"/>
    </w:pPr>
    <w:rPr>
      <w:b/>
      <w:bCs/>
      <w:color w:val="auto"/>
    </w:rPr>
  </w:style>
  <w:style w:type="paragraph" w:customStyle="1" w:styleId="ConsNonformat">
    <w:name w:val="ConsNonformat"/>
    <w:rsid w:val="00443AA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WW8Num3z0">
    <w:name w:val="WW8Num3z0"/>
    <w:rsid w:val="00443AAD"/>
    <w:rPr>
      <w:rFonts w:ascii="Symbol" w:hAnsi="Symbol" w:cs="Symbol"/>
    </w:rPr>
  </w:style>
  <w:style w:type="character" w:customStyle="1" w:styleId="WW8Num3z1">
    <w:name w:val="WW8Num3z1"/>
    <w:rsid w:val="00443AAD"/>
    <w:rPr>
      <w:rFonts w:ascii="Courier New" w:hAnsi="Courier New" w:cs="Courier New"/>
    </w:rPr>
  </w:style>
  <w:style w:type="character" w:customStyle="1" w:styleId="WW8Num3z2">
    <w:name w:val="WW8Num3z2"/>
    <w:rsid w:val="00443AAD"/>
    <w:rPr>
      <w:rFonts w:ascii="Wingdings" w:hAnsi="Wingdings" w:cs="Wingdings"/>
    </w:rPr>
  </w:style>
  <w:style w:type="character" w:customStyle="1" w:styleId="WW8Num4z0">
    <w:name w:val="WW8Num4z0"/>
    <w:rsid w:val="00443AAD"/>
    <w:rPr>
      <w:rFonts w:ascii="Symbol" w:hAnsi="Symbol" w:cs="Symbol"/>
    </w:rPr>
  </w:style>
  <w:style w:type="character" w:customStyle="1" w:styleId="WW8Num4z1">
    <w:name w:val="WW8Num4z1"/>
    <w:rsid w:val="00443AAD"/>
    <w:rPr>
      <w:rFonts w:ascii="Courier New" w:hAnsi="Courier New" w:cs="Courier New"/>
    </w:rPr>
  </w:style>
  <w:style w:type="character" w:customStyle="1" w:styleId="WW8Num4z2">
    <w:name w:val="WW8Num4z2"/>
    <w:rsid w:val="00443AAD"/>
    <w:rPr>
      <w:rFonts w:ascii="Wingdings" w:hAnsi="Wingdings" w:cs="Wingdings"/>
    </w:rPr>
  </w:style>
  <w:style w:type="character" w:customStyle="1" w:styleId="WW8Num4z3">
    <w:name w:val="WW8Num4z3"/>
    <w:rsid w:val="00443AAD"/>
    <w:rPr>
      <w:rFonts w:ascii="Symbol" w:hAnsi="Symbol" w:cs="Symbol"/>
    </w:rPr>
  </w:style>
  <w:style w:type="character" w:customStyle="1" w:styleId="100">
    <w:name w:val="Основной шрифт абзаца10"/>
    <w:rsid w:val="00443AAD"/>
    <w:rPr>
      <w:b/>
      <w:bCs/>
      <w:i/>
      <w:iCs/>
      <w:sz w:val="28"/>
      <w:szCs w:val="28"/>
      <w:lang w:val="en-GB" w:eastAsia="ar-SA" w:bidi="ar-SA"/>
    </w:rPr>
  </w:style>
  <w:style w:type="character" w:customStyle="1" w:styleId="Absatz-Standardschriftart">
    <w:name w:val="Absatz-Standardschriftart"/>
    <w:rsid w:val="00443AAD"/>
  </w:style>
  <w:style w:type="character" w:customStyle="1" w:styleId="WW-Absatz-Standardschriftart">
    <w:name w:val="WW-Absatz-Standardschriftart"/>
    <w:rsid w:val="00443AAD"/>
  </w:style>
  <w:style w:type="character" w:customStyle="1" w:styleId="WW-Absatz-Standardschriftart1">
    <w:name w:val="WW-Absatz-Standardschriftart1"/>
    <w:rsid w:val="00443AAD"/>
  </w:style>
  <w:style w:type="character" w:customStyle="1" w:styleId="WW-Absatz-Standardschriftart11">
    <w:name w:val="WW-Absatz-Standardschriftart11"/>
    <w:rsid w:val="00443AAD"/>
  </w:style>
  <w:style w:type="character" w:customStyle="1" w:styleId="WW-Absatz-Standardschriftart111">
    <w:name w:val="WW-Absatz-Standardschriftart111"/>
    <w:rsid w:val="00443AAD"/>
  </w:style>
  <w:style w:type="character" w:customStyle="1" w:styleId="WW-Absatz-Standardschriftart1111">
    <w:name w:val="WW-Absatz-Standardschriftart1111"/>
    <w:rsid w:val="00443AAD"/>
  </w:style>
  <w:style w:type="character" w:customStyle="1" w:styleId="WW-Absatz-Standardschriftart11111">
    <w:name w:val="WW-Absatz-Standardschriftart11111"/>
    <w:rsid w:val="00443AAD"/>
  </w:style>
  <w:style w:type="character" w:customStyle="1" w:styleId="WW-Absatz-Standardschriftart111111">
    <w:name w:val="WW-Absatz-Standardschriftart111111"/>
    <w:rsid w:val="00443AAD"/>
  </w:style>
  <w:style w:type="character" w:customStyle="1" w:styleId="WW-Absatz-Standardschriftart1111111">
    <w:name w:val="WW-Absatz-Standardschriftart1111111"/>
    <w:rsid w:val="00443AAD"/>
  </w:style>
  <w:style w:type="character" w:customStyle="1" w:styleId="WW-Absatz-Standardschriftart11111111">
    <w:name w:val="WW-Absatz-Standardschriftart11111111"/>
    <w:rsid w:val="00443AAD"/>
  </w:style>
  <w:style w:type="character" w:customStyle="1" w:styleId="WW-Absatz-Standardschriftart111111111">
    <w:name w:val="WW-Absatz-Standardschriftart111111111"/>
    <w:rsid w:val="00443AAD"/>
  </w:style>
  <w:style w:type="character" w:customStyle="1" w:styleId="WW-Absatz-Standardschriftart1111111111">
    <w:name w:val="WW-Absatz-Standardschriftart1111111111"/>
    <w:rsid w:val="00443AAD"/>
  </w:style>
  <w:style w:type="character" w:customStyle="1" w:styleId="WW-Absatz-Standardschriftart11111111111">
    <w:name w:val="WW-Absatz-Standardschriftart11111111111"/>
    <w:rsid w:val="00443AAD"/>
  </w:style>
  <w:style w:type="character" w:customStyle="1" w:styleId="WW-Absatz-Standardschriftart111111111111">
    <w:name w:val="WW-Absatz-Standardschriftart111111111111"/>
    <w:rsid w:val="00443AAD"/>
  </w:style>
  <w:style w:type="character" w:customStyle="1" w:styleId="WW-Absatz-Standardschriftart1111111111111">
    <w:name w:val="WW-Absatz-Standardschriftart1111111111111"/>
    <w:rsid w:val="00443AAD"/>
  </w:style>
  <w:style w:type="character" w:customStyle="1" w:styleId="WW-Absatz-Standardschriftart11111111111111">
    <w:name w:val="WW-Absatz-Standardschriftart11111111111111"/>
    <w:rsid w:val="00443AAD"/>
  </w:style>
  <w:style w:type="character" w:customStyle="1" w:styleId="WW-Absatz-Standardschriftart111111111111111">
    <w:name w:val="WW-Absatz-Standardschriftart111111111111111"/>
    <w:rsid w:val="00443AAD"/>
  </w:style>
  <w:style w:type="character" w:customStyle="1" w:styleId="WW-Absatz-Standardschriftart1111111111111111">
    <w:name w:val="WW-Absatz-Standardschriftart1111111111111111"/>
    <w:rsid w:val="00443AAD"/>
  </w:style>
  <w:style w:type="character" w:customStyle="1" w:styleId="WW-Absatz-Standardschriftart11111111111111111">
    <w:name w:val="WW-Absatz-Standardschriftart11111111111111111"/>
    <w:rsid w:val="00443AAD"/>
  </w:style>
  <w:style w:type="character" w:customStyle="1" w:styleId="WW-Absatz-Standardschriftart111111111111111111">
    <w:name w:val="WW-Absatz-Standardschriftart111111111111111111"/>
    <w:rsid w:val="00443AAD"/>
  </w:style>
  <w:style w:type="character" w:customStyle="1" w:styleId="WW-Absatz-Standardschriftart1111111111111111111">
    <w:name w:val="WW-Absatz-Standardschriftart1111111111111111111"/>
    <w:rsid w:val="00443AAD"/>
  </w:style>
  <w:style w:type="character" w:customStyle="1" w:styleId="WW-Absatz-Standardschriftart11111111111111111111">
    <w:name w:val="WW-Absatz-Standardschriftart11111111111111111111"/>
    <w:rsid w:val="00443AAD"/>
  </w:style>
  <w:style w:type="character" w:customStyle="1" w:styleId="WW-Absatz-Standardschriftart111111111111111111111">
    <w:name w:val="WW-Absatz-Standardschriftart111111111111111111111"/>
    <w:rsid w:val="00443AAD"/>
  </w:style>
  <w:style w:type="character" w:customStyle="1" w:styleId="WW-Absatz-Standardschriftart1111111111111111111111">
    <w:name w:val="WW-Absatz-Standardschriftart1111111111111111111111"/>
    <w:rsid w:val="00443AAD"/>
  </w:style>
  <w:style w:type="character" w:customStyle="1" w:styleId="WW-Absatz-Standardschriftart11111111111111111111111">
    <w:name w:val="WW-Absatz-Standardschriftart11111111111111111111111"/>
    <w:rsid w:val="00443AAD"/>
  </w:style>
  <w:style w:type="character" w:customStyle="1" w:styleId="WW-Absatz-Standardschriftart111111111111111111111111">
    <w:name w:val="WW-Absatz-Standardschriftart111111111111111111111111"/>
    <w:rsid w:val="00443AAD"/>
  </w:style>
  <w:style w:type="character" w:customStyle="1" w:styleId="WW-Absatz-Standardschriftart1111111111111111111111111">
    <w:name w:val="WW-Absatz-Standardschriftart1111111111111111111111111"/>
    <w:rsid w:val="00443AAD"/>
  </w:style>
  <w:style w:type="character" w:customStyle="1" w:styleId="WW-Absatz-Standardschriftart11111111111111111111111111">
    <w:name w:val="WW-Absatz-Standardschriftart11111111111111111111111111"/>
    <w:rsid w:val="00443AAD"/>
  </w:style>
  <w:style w:type="character" w:customStyle="1" w:styleId="WW-Absatz-Standardschriftart111111111111111111111111111">
    <w:name w:val="WW-Absatz-Standardschriftart111111111111111111111111111"/>
    <w:rsid w:val="00443AAD"/>
  </w:style>
  <w:style w:type="character" w:customStyle="1" w:styleId="WW-Absatz-Standardschriftart1111111111111111111111111111">
    <w:name w:val="WW-Absatz-Standardschriftart1111111111111111111111111111"/>
    <w:rsid w:val="00443AAD"/>
  </w:style>
  <w:style w:type="character" w:customStyle="1" w:styleId="WW-Absatz-Standardschriftart11111111111111111111111111111">
    <w:name w:val="WW-Absatz-Standardschriftart11111111111111111111111111111"/>
    <w:rsid w:val="00443AAD"/>
  </w:style>
  <w:style w:type="character" w:customStyle="1" w:styleId="WW-Absatz-Standardschriftart111111111111111111111111111111">
    <w:name w:val="WW-Absatz-Standardschriftart111111111111111111111111111111"/>
    <w:rsid w:val="00443AAD"/>
  </w:style>
  <w:style w:type="character" w:customStyle="1" w:styleId="WW-Absatz-Standardschriftart1111111111111111111111111111111">
    <w:name w:val="WW-Absatz-Standardschriftart1111111111111111111111111111111"/>
    <w:rsid w:val="00443AAD"/>
  </w:style>
  <w:style w:type="character" w:customStyle="1" w:styleId="WW-Absatz-Standardschriftart11111111111111111111111111111111">
    <w:name w:val="WW-Absatz-Standardschriftart11111111111111111111111111111111"/>
    <w:rsid w:val="00443AAD"/>
  </w:style>
  <w:style w:type="character" w:customStyle="1" w:styleId="WW-Absatz-Standardschriftart111111111111111111111111111111111">
    <w:name w:val="WW-Absatz-Standardschriftart111111111111111111111111111111111"/>
    <w:rsid w:val="00443AAD"/>
  </w:style>
  <w:style w:type="character" w:customStyle="1" w:styleId="WW-Absatz-Standardschriftart1111111111111111111111111111111111">
    <w:name w:val="WW-Absatz-Standardschriftart1111111111111111111111111111111111"/>
    <w:rsid w:val="00443AAD"/>
  </w:style>
  <w:style w:type="character" w:customStyle="1" w:styleId="WW-Absatz-Standardschriftart11111111111111111111111111111111111">
    <w:name w:val="WW-Absatz-Standardschriftart11111111111111111111111111111111111"/>
    <w:rsid w:val="00443AAD"/>
  </w:style>
  <w:style w:type="character" w:customStyle="1" w:styleId="WW-Absatz-Standardschriftart111111111111111111111111111111111111">
    <w:name w:val="WW-Absatz-Standardschriftart111111111111111111111111111111111111"/>
    <w:rsid w:val="00443AAD"/>
  </w:style>
  <w:style w:type="character" w:customStyle="1" w:styleId="WW-Absatz-Standardschriftart1111111111111111111111111111111111111">
    <w:name w:val="WW-Absatz-Standardschriftart1111111111111111111111111111111111111"/>
    <w:rsid w:val="00443AAD"/>
  </w:style>
  <w:style w:type="character" w:customStyle="1" w:styleId="91">
    <w:name w:val="Основной шрифт абзаца9"/>
    <w:rsid w:val="00443AAD"/>
  </w:style>
  <w:style w:type="character" w:customStyle="1" w:styleId="WW-Absatz-Standardschriftart11111111111111111111111111111111111111">
    <w:name w:val="WW-Absatz-Standardschriftart11111111111111111111111111111111111111"/>
    <w:rsid w:val="00443AAD"/>
  </w:style>
  <w:style w:type="character" w:customStyle="1" w:styleId="WW-Absatz-Standardschriftart111111111111111111111111111111111111111">
    <w:name w:val="WW-Absatz-Standardschriftart111111111111111111111111111111111111111"/>
    <w:rsid w:val="00443AAD"/>
  </w:style>
  <w:style w:type="character" w:customStyle="1" w:styleId="81">
    <w:name w:val="Основной шрифт абзаца8"/>
    <w:rsid w:val="00443AAD"/>
  </w:style>
  <w:style w:type="character" w:customStyle="1" w:styleId="71">
    <w:name w:val="Основной шрифт абзаца7"/>
    <w:rsid w:val="00443AAD"/>
  </w:style>
  <w:style w:type="character" w:customStyle="1" w:styleId="WW-Absatz-Standardschriftart1111111111111111111111111111111111111111">
    <w:name w:val="WW-Absatz-Standardschriftart1111111111111111111111111111111111111111"/>
    <w:rsid w:val="00443AAD"/>
  </w:style>
  <w:style w:type="character" w:customStyle="1" w:styleId="WW-Absatz-Standardschriftart11111111111111111111111111111111111111111">
    <w:name w:val="WW-Absatz-Standardschriftart11111111111111111111111111111111111111111"/>
    <w:rsid w:val="00443AAD"/>
  </w:style>
  <w:style w:type="character" w:customStyle="1" w:styleId="WW-Absatz-Standardschriftart111111111111111111111111111111111111111111">
    <w:name w:val="WW-Absatz-Standardschriftart111111111111111111111111111111111111111111"/>
    <w:rsid w:val="00443AAD"/>
  </w:style>
  <w:style w:type="character" w:customStyle="1" w:styleId="62">
    <w:name w:val="Основной шрифт абзаца6"/>
    <w:rsid w:val="00443AAD"/>
  </w:style>
  <w:style w:type="character" w:customStyle="1" w:styleId="WW-Absatz-Standardschriftart1111111111111111111111111111111111111111111">
    <w:name w:val="WW-Absatz-Standardschriftart1111111111111111111111111111111111111111111"/>
    <w:rsid w:val="00443AAD"/>
  </w:style>
  <w:style w:type="character" w:customStyle="1" w:styleId="WW-Absatz-Standardschriftart11111111111111111111111111111111111111111111">
    <w:name w:val="WW-Absatz-Standardschriftart11111111111111111111111111111111111111111111"/>
    <w:rsid w:val="00443AAD"/>
  </w:style>
  <w:style w:type="character" w:customStyle="1" w:styleId="WW-Absatz-Standardschriftart111111111111111111111111111111111111111111111">
    <w:name w:val="WW-Absatz-Standardschriftart111111111111111111111111111111111111111111111"/>
    <w:rsid w:val="00443AAD"/>
  </w:style>
  <w:style w:type="character" w:customStyle="1" w:styleId="WW-Absatz-Standardschriftart1111111111111111111111111111111111111111111111">
    <w:name w:val="WW-Absatz-Standardschriftart1111111111111111111111111111111111111111111111"/>
    <w:rsid w:val="00443AAD"/>
  </w:style>
  <w:style w:type="character" w:customStyle="1" w:styleId="WW-Absatz-Standardschriftart11111111111111111111111111111111111111111111111">
    <w:name w:val="WW-Absatz-Standardschriftart11111111111111111111111111111111111111111111111"/>
    <w:rsid w:val="00443AAD"/>
  </w:style>
  <w:style w:type="character" w:customStyle="1" w:styleId="WW-Absatz-Standardschriftart111111111111111111111111111111111111111111111111">
    <w:name w:val="WW-Absatz-Standardschriftart111111111111111111111111111111111111111111111111"/>
    <w:rsid w:val="00443AAD"/>
  </w:style>
  <w:style w:type="character" w:customStyle="1" w:styleId="WW-Absatz-Standardschriftart1111111111111111111111111111111111111111111111111">
    <w:name w:val="WW-Absatz-Standardschriftart1111111111111111111111111111111111111111111111111"/>
    <w:rsid w:val="00443AA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443AAD"/>
  </w:style>
  <w:style w:type="character" w:customStyle="1" w:styleId="51">
    <w:name w:val="Основной шрифт абзаца5"/>
    <w:rsid w:val="00443AA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443AA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443AA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443AA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443AA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443AA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443AAD"/>
  </w:style>
  <w:style w:type="character" w:customStyle="1" w:styleId="42">
    <w:name w:val="Основной шрифт абзаца4"/>
    <w:rsid w:val="00443AA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443AA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443AA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443AA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443AA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443AAD"/>
  </w:style>
  <w:style w:type="character" w:customStyle="1" w:styleId="35">
    <w:name w:val="Основной шрифт абзаца3"/>
    <w:rsid w:val="00443AA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443AA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443AA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443AA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443AA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443AA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443AA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443AA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443AA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443AA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443AA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443AAD"/>
  </w:style>
  <w:style w:type="character" w:customStyle="1" w:styleId="27">
    <w:name w:val="Основной шрифт абзаца2"/>
    <w:rsid w:val="00443AAD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443AAD"/>
  </w:style>
  <w:style w:type="character" w:customStyle="1" w:styleId="15">
    <w:name w:val="Основной шрифт абзаца1"/>
    <w:rsid w:val="00443AAD"/>
  </w:style>
  <w:style w:type="paragraph" w:customStyle="1" w:styleId="af8">
    <w:name w:val="Заголовок"/>
    <w:basedOn w:val="a"/>
    <w:next w:val="a0"/>
    <w:rsid w:val="00443AAD"/>
    <w:pPr>
      <w:keepNext/>
      <w:suppressAutoHyphens/>
      <w:spacing w:before="240" w:after="120"/>
    </w:pPr>
    <w:rPr>
      <w:rFonts w:ascii="Arial" w:eastAsia="Calibri" w:hAnsi="Arial" w:cs="Arial"/>
      <w:color w:val="auto"/>
      <w:sz w:val="28"/>
      <w:szCs w:val="28"/>
      <w:lang w:eastAsia="ar-SA"/>
    </w:rPr>
  </w:style>
  <w:style w:type="paragraph" w:styleId="af9">
    <w:name w:val="List"/>
    <w:basedOn w:val="a0"/>
    <w:rsid w:val="00443AAD"/>
    <w:pPr>
      <w:suppressAutoHyphens/>
    </w:pPr>
    <w:rPr>
      <w:color w:val="auto"/>
      <w:lang w:eastAsia="ar-SA"/>
    </w:rPr>
  </w:style>
  <w:style w:type="paragraph" w:customStyle="1" w:styleId="101">
    <w:name w:val="Название10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102">
    <w:name w:val="Указатель10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afa">
    <w:name w:val="Содержимое таблицы"/>
    <w:basedOn w:val="a"/>
    <w:rsid w:val="00443AAD"/>
    <w:pPr>
      <w:suppressLineNumbers/>
      <w:suppressAutoHyphens/>
    </w:pPr>
    <w:rPr>
      <w:color w:val="auto"/>
      <w:kern w:val="1"/>
      <w:lang w:eastAsia="ar-SA"/>
    </w:rPr>
  </w:style>
  <w:style w:type="paragraph" w:customStyle="1" w:styleId="92">
    <w:name w:val="Название9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93">
    <w:name w:val="Указатель9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82">
    <w:name w:val="Название8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83">
    <w:name w:val="Указатель8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72">
    <w:name w:val="Название7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73">
    <w:name w:val="Указатель7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63">
    <w:name w:val="Название6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64">
    <w:name w:val="Указатель6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52">
    <w:name w:val="Название5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53">
    <w:name w:val="Указатель5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43">
    <w:name w:val="Название4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44">
    <w:name w:val="Указатель4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36">
    <w:name w:val="Название3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37">
    <w:name w:val="Указатель3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28">
    <w:name w:val="Название2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29">
    <w:name w:val="Указатель2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16">
    <w:name w:val="Название1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17">
    <w:name w:val="Указатель1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afb">
    <w:name w:val="Заголовок таблицы"/>
    <w:basedOn w:val="afa"/>
    <w:rsid w:val="00443AAD"/>
    <w:pPr>
      <w:jc w:val="center"/>
    </w:pPr>
    <w:rPr>
      <w:b/>
      <w:bCs/>
    </w:rPr>
  </w:style>
  <w:style w:type="paragraph" w:customStyle="1" w:styleId="2a">
    <w:name w:val="Ñòèëü2"/>
    <w:basedOn w:val="a"/>
    <w:rsid w:val="00443AAD"/>
    <w:pPr>
      <w:widowControl w:val="0"/>
      <w:tabs>
        <w:tab w:val="left" w:pos="1271"/>
        <w:tab w:val="left" w:pos="1640"/>
      </w:tabs>
      <w:suppressAutoHyphens/>
      <w:autoSpaceDE w:val="0"/>
      <w:spacing w:before="60"/>
      <w:ind w:left="344" w:firstLine="283"/>
      <w:jc w:val="both"/>
    </w:pPr>
    <w:rPr>
      <w:rFonts w:ascii="Calibri" w:eastAsia="Calibri" w:hAnsi="Calibri" w:cs="Calibri"/>
      <w:color w:val="auto"/>
      <w:kern w:val="1"/>
      <w:lang w:eastAsia="ar-SA"/>
    </w:rPr>
  </w:style>
  <w:style w:type="paragraph" w:customStyle="1" w:styleId="110">
    <w:name w:val="Заголовок 11"/>
    <w:basedOn w:val="a"/>
    <w:next w:val="a"/>
    <w:rsid w:val="00443AAD"/>
    <w:pPr>
      <w:keepNext/>
      <w:keepLines/>
      <w:widowControl w:val="0"/>
      <w:tabs>
        <w:tab w:val="left" w:pos="864"/>
      </w:tabs>
      <w:suppressAutoHyphens/>
      <w:spacing w:after="360"/>
      <w:ind w:left="432" w:hanging="432"/>
      <w:jc w:val="center"/>
    </w:pPr>
    <w:rPr>
      <w:rFonts w:ascii="Arial" w:eastAsia="Calibri" w:hAnsi="Arial" w:cs="Arial"/>
      <w:b/>
      <w:bCs/>
      <w:color w:val="auto"/>
      <w:kern w:val="1"/>
      <w:sz w:val="28"/>
      <w:szCs w:val="28"/>
      <w:lang w:eastAsia="ar-SA"/>
    </w:rPr>
  </w:style>
  <w:style w:type="paragraph" w:customStyle="1" w:styleId="2b">
    <w:name w:val="2"/>
    <w:basedOn w:val="a"/>
    <w:rsid w:val="00443AAD"/>
    <w:pPr>
      <w:spacing w:before="280" w:after="280"/>
    </w:pPr>
    <w:rPr>
      <w:b/>
      <w:bCs/>
      <w:i/>
      <w:iCs/>
      <w:color w:val="auto"/>
      <w:sz w:val="28"/>
      <w:szCs w:val="28"/>
      <w:lang w:val="en-GB" w:eastAsia="ar-SA"/>
    </w:rPr>
  </w:style>
  <w:style w:type="character" w:customStyle="1" w:styleId="WW8Num2z0">
    <w:name w:val="WW8Num2z0"/>
    <w:rsid w:val="00443AAD"/>
    <w:rPr>
      <w:rFonts w:ascii="Symbol" w:hAnsi="Symbol" w:cs="Symbol"/>
    </w:rPr>
  </w:style>
  <w:style w:type="character" w:customStyle="1" w:styleId="afc">
    <w:name w:val="Маркеры списка"/>
    <w:rsid w:val="00443AAD"/>
    <w:rPr>
      <w:rFonts w:ascii="OpenSymbol" w:hAnsi="OpenSymbol" w:cs="OpenSymbol"/>
    </w:rPr>
  </w:style>
  <w:style w:type="paragraph" w:customStyle="1" w:styleId="18">
    <w:name w:val="Знак Знак Знак Знак1"/>
    <w:basedOn w:val="a"/>
    <w:rsid w:val="00443AAD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color w:val="auto"/>
      <w:sz w:val="28"/>
      <w:szCs w:val="28"/>
      <w:lang w:val="en-GB" w:eastAsia="en-US"/>
    </w:rPr>
  </w:style>
  <w:style w:type="character" w:styleId="afd">
    <w:name w:val="FollowedHyperlink"/>
    <w:rsid w:val="00443AAD"/>
    <w:rPr>
      <w:color w:val="800080"/>
      <w:u w:val="single"/>
    </w:rPr>
  </w:style>
  <w:style w:type="paragraph" w:customStyle="1" w:styleId="54">
    <w:name w:val="Знак Знак5 Знак Знак Знак Знак"/>
    <w:basedOn w:val="a"/>
    <w:rsid w:val="00443AAD"/>
    <w:pPr>
      <w:spacing w:after="160" w:line="240" w:lineRule="exact"/>
    </w:pPr>
    <w:rPr>
      <w:rFonts w:ascii="Arial" w:hAnsi="Arial" w:cs="Arial"/>
      <w:color w:val="auto"/>
      <w:sz w:val="20"/>
      <w:szCs w:val="20"/>
      <w:lang w:val="fr-FR" w:eastAsia="en-US"/>
    </w:rPr>
  </w:style>
  <w:style w:type="paragraph" w:customStyle="1" w:styleId="310">
    <w:name w:val="Основной текст с отступом 31"/>
    <w:basedOn w:val="a"/>
    <w:rsid w:val="00443AAD"/>
    <w:pPr>
      <w:suppressAutoHyphens/>
      <w:spacing w:after="120"/>
      <w:ind w:left="283"/>
    </w:pPr>
    <w:rPr>
      <w:color w:val="auto"/>
      <w:sz w:val="16"/>
      <w:szCs w:val="16"/>
      <w:lang w:eastAsia="ar-SA"/>
    </w:rPr>
  </w:style>
  <w:style w:type="paragraph" w:customStyle="1" w:styleId="2c">
    <w:name w:val="Текст2"/>
    <w:basedOn w:val="a"/>
    <w:rsid w:val="00443AAD"/>
    <w:pPr>
      <w:suppressAutoHyphens/>
    </w:pPr>
    <w:rPr>
      <w:rFonts w:ascii="Courier New" w:hAnsi="Courier New"/>
      <w:color w:val="auto"/>
      <w:sz w:val="20"/>
      <w:szCs w:val="20"/>
      <w:lang w:eastAsia="ar-SA"/>
    </w:rPr>
  </w:style>
  <w:style w:type="paragraph" w:customStyle="1" w:styleId="211">
    <w:name w:val="Основной текст с отступом 21"/>
    <w:basedOn w:val="a"/>
    <w:rsid w:val="00443AAD"/>
    <w:pPr>
      <w:suppressAutoHyphens/>
      <w:spacing w:line="300" w:lineRule="exact"/>
      <w:ind w:firstLine="720"/>
      <w:jc w:val="center"/>
    </w:pPr>
    <w:rPr>
      <w:color w:val="auto"/>
      <w:sz w:val="32"/>
      <w:szCs w:val="20"/>
      <w:lang w:eastAsia="ar-SA"/>
    </w:rPr>
  </w:style>
  <w:style w:type="character" w:customStyle="1" w:styleId="12">
    <w:name w:val="Стиль1 Знак"/>
    <w:link w:val="11"/>
    <w:rsid w:val="00443AAD"/>
    <w:rPr>
      <w:rFonts w:ascii="Times New Roman" w:eastAsia="Times New Roman" w:hAnsi="Times New Roman" w:cs="Times New Roman"/>
      <w:color w:val="000000"/>
      <w:sz w:val="24"/>
      <w:szCs w:val="18"/>
      <w:lang w:val="x-none" w:eastAsia="x-none"/>
    </w:rPr>
  </w:style>
  <w:style w:type="character" w:styleId="afe">
    <w:name w:val="Emphasis"/>
    <w:qFormat/>
    <w:rsid w:val="00443AA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A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3AAD"/>
    <w:pPr>
      <w:keepNext/>
      <w:spacing w:before="240" w:after="60"/>
      <w:outlineLvl w:val="0"/>
    </w:pPr>
    <w:rPr>
      <w:rFonts w:ascii="Arial" w:hAnsi="Arial" w:cs="Arial"/>
      <w:b/>
      <w:sz w:val="32"/>
      <w:szCs w:val="32"/>
    </w:rPr>
  </w:style>
  <w:style w:type="paragraph" w:styleId="2">
    <w:name w:val="heading 2"/>
    <w:basedOn w:val="a"/>
    <w:next w:val="a"/>
    <w:link w:val="20"/>
    <w:qFormat/>
    <w:rsid w:val="00443AAD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4"/>
    <w:link w:val="30"/>
    <w:qFormat/>
    <w:rsid w:val="00443AAD"/>
    <w:pPr>
      <w:keepNext/>
      <w:keepLines/>
      <w:spacing w:before="360"/>
      <w:ind w:left="1701" w:hanging="1134"/>
      <w:outlineLvl w:val="2"/>
    </w:pPr>
    <w:rPr>
      <w:b/>
      <w:sz w:val="28"/>
      <w:szCs w:val="20"/>
    </w:rPr>
  </w:style>
  <w:style w:type="paragraph" w:styleId="4">
    <w:name w:val="heading 4"/>
    <w:basedOn w:val="a"/>
    <w:next w:val="a0"/>
    <w:link w:val="40"/>
    <w:qFormat/>
    <w:rsid w:val="00443AAD"/>
    <w:pPr>
      <w:keepNext/>
      <w:keepLines/>
      <w:spacing w:before="240"/>
      <w:ind w:left="1830" w:hanging="1134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443AAD"/>
    <w:pP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link w:val="60"/>
    <w:qFormat/>
    <w:rsid w:val="00443AAD"/>
    <w:pPr>
      <w:spacing w:before="240" w:after="60"/>
      <w:outlineLvl w:val="5"/>
    </w:pPr>
    <w:rPr>
      <w:b/>
      <w:sz w:val="22"/>
      <w:szCs w:val="22"/>
    </w:rPr>
  </w:style>
  <w:style w:type="paragraph" w:styleId="7">
    <w:name w:val="heading 7"/>
    <w:basedOn w:val="a"/>
    <w:next w:val="a"/>
    <w:link w:val="70"/>
    <w:qFormat/>
    <w:rsid w:val="00443AAD"/>
    <w:pPr>
      <w:numPr>
        <w:ilvl w:val="6"/>
        <w:numId w:val="2"/>
      </w:numPr>
      <w:spacing w:before="240" w:after="60"/>
      <w:outlineLvl w:val="6"/>
    </w:pPr>
    <w:rPr>
      <w:rFonts w:ascii="Arial" w:hAnsi="Arial" w:cs="Arial"/>
      <w:color w:val="auto"/>
    </w:rPr>
  </w:style>
  <w:style w:type="paragraph" w:styleId="8">
    <w:name w:val="heading 8"/>
    <w:basedOn w:val="a"/>
    <w:next w:val="a"/>
    <w:link w:val="80"/>
    <w:qFormat/>
    <w:rsid w:val="00443AAD"/>
    <w:pPr>
      <w:spacing w:after="240" w:line="240" w:lineRule="exact"/>
      <w:ind w:left="4536"/>
      <w:outlineLvl w:val="7"/>
    </w:pPr>
    <w:rPr>
      <w:color w:val="auto"/>
    </w:rPr>
  </w:style>
  <w:style w:type="paragraph" w:styleId="9">
    <w:name w:val="heading 9"/>
    <w:basedOn w:val="a"/>
    <w:next w:val="5"/>
    <w:link w:val="90"/>
    <w:qFormat/>
    <w:rsid w:val="00443AAD"/>
    <w:pPr>
      <w:keepNext/>
      <w:keepLines/>
      <w:numPr>
        <w:ilvl w:val="8"/>
        <w:numId w:val="2"/>
      </w:numPr>
      <w:spacing w:after="120" w:line="240" w:lineRule="exact"/>
      <w:jc w:val="right"/>
      <w:outlineLvl w:val="8"/>
    </w:pPr>
    <w:rPr>
      <w:color w:val="aut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43AAD"/>
    <w:rPr>
      <w:rFonts w:ascii="Arial" w:eastAsia="Times New Roman" w:hAnsi="Arial" w:cs="Arial"/>
      <w:b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443AAD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3AA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443AAD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443AAD"/>
    <w:rPr>
      <w:rFonts w:ascii="Times New Roman" w:eastAsia="Times New Roman" w:hAnsi="Times New Roman" w:cs="Times New Roman"/>
      <w:b/>
      <w:i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3AAD"/>
    <w:rPr>
      <w:rFonts w:ascii="Times New Roman" w:eastAsia="Times New Roman" w:hAnsi="Times New Roman" w:cs="Times New Roman"/>
      <w:b/>
      <w:color w:val="000000"/>
      <w:lang w:eastAsia="ru-RU"/>
    </w:rPr>
  </w:style>
  <w:style w:type="character" w:customStyle="1" w:styleId="70">
    <w:name w:val="Заголовок 7 Знак"/>
    <w:basedOn w:val="a1"/>
    <w:link w:val="7"/>
    <w:rsid w:val="00443AA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443A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3A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Body Text"/>
    <w:basedOn w:val="a"/>
    <w:link w:val="a4"/>
    <w:rsid w:val="00443AAD"/>
    <w:pPr>
      <w:spacing w:after="120"/>
    </w:pPr>
  </w:style>
  <w:style w:type="character" w:customStyle="1" w:styleId="a4">
    <w:name w:val="Основной текст Знак"/>
    <w:basedOn w:val="a1"/>
    <w:link w:val="a0"/>
    <w:rsid w:val="00443AA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43AAD"/>
    <w:pPr>
      <w:jc w:val="center"/>
    </w:pPr>
    <w:rPr>
      <w:szCs w:val="20"/>
    </w:rPr>
  </w:style>
  <w:style w:type="character" w:customStyle="1" w:styleId="a6">
    <w:name w:val="Название Знак"/>
    <w:basedOn w:val="a1"/>
    <w:link w:val="a5"/>
    <w:rsid w:val="00443AA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1">
    <w:name w:val="Стиль1"/>
    <w:basedOn w:val="a"/>
    <w:link w:val="12"/>
    <w:qFormat/>
    <w:rsid w:val="00443AAD"/>
    <w:pPr>
      <w:tabs>
        <w:tab w:val="left" w:pos="618"/>
      </w:tabs>
      <w:spacing w:before="120"/>
      <w:ind w:left="-309" w:firstLine="567"/>
      <w:jc w:val="both"/>
      <w:outlineLvl w:val="5"/>
    </w:pPr>
    <w:rPr>
      <w:szCs w:val="18"/>
      <w:lang w:val="x-none" w:eastAsia="x-none"/>
    </w:rPr>
  </w:style>
  <w:style w:type="paragraph" w:customStyle="1" w:styleId="21">
    <w:name w:val="Стиль2"/>
    <w:basedOn w:val="11"/>
    <w:qFormat/>
    <w:rsid w:val="00443AAD"/>
    <w:pPr>
      <w:tabs>
        <w:tab w:val="clear" w:pos="618"/>
      </w:tabs>
      <w:spacing w:before="60"/>
      <w:ind w:left="863" w:firstLine="283"/>
      <w:outlineLvl w:val="6"/>
    </w:pPr>
  </w:style>
  <w:style w:type="paragraph" w:customStyle="1" w:styleId="41">
    <w:name w:val="Стиль4"/>
    <w:basedOn w:val="a"/>
    <w:rsid w:val="00443AAD"/>
    <w:pPr>
      <w:ind w:left="567" w:firstLine="284"/>
      <w:jc w:val="both"/>
    </w:pPr>
    <w:rPr>
      <w:szCs w:val="20"/>
    </w:rPr>
  </w:style>
  <w:style w:type="paragraph" w:styleId="22">
    <w:name w:val="Body Text Indent 2"/>
    <w:basedOn w:val="a"/>
    <w:link w:val="23"/>
    <w:rsid w:val="00443AA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443AA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"/>
    <w:link w:val="32"/>
    <w:rsid w:val="00443AA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443AA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7">
    <w:name w:val="Body Text Indent"/>
    <w:basedOn w:val="a"/>
    <w:link w:val="a8"/>
    <w:rsid w:val="00443AAD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rsid w:val="00443AA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Plain Text"/>
    <w:basedOn w:val="a"/>
    <w:link w:val="aa"/>
    <w:rsid w:val="00443AAD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1"/>
    <w:link w:val="a9"/>
    <w:rsid w:val="00443AAD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ConsPlusNonformat">
    <w:name w:val="ConsPlusNonformat"/>
    <w:rsid w:val="00443AAD"/>
    <w:pPr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b">
    <w:name w:val="Balloon Text"/>
    <w:basedOn w:val="a"/>
    <w:link w:val="ac"/>
    <w:rsid w:val="00443AA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443AAD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d">
    <w:name w:val="footer"/>
    <w:basedOn w:val="a"/>
    <w:link w:val="ae"/>
    <w:rsid w:val="00443AAD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Нижний колонтитул Знак"/>
    <w:basedOn w:val="a1"/>
    <w:link w:val="ad"/>
    <w:rsid w:val="00443AA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">
    <w:name w:val="Знак"/>
    <w:basedOn w:val="a"/>
    <w:rsid w:val="00443AAD"/>
    <w:pPr>
      <w:widowControl w:val="0"/>
      <w:tabs>
        <w:tab w:val="left" w:pos="1315"/>
      </w:tabs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customStyle="1" w:styleId="ConsPlusCell">
    <w:name w:val="ConsPlusCell"/>
    <w:rsid w:val="00443AAD"/>
    <w:pPr>
      <w:suppressAutoHyphens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paragraph" w:styleId="af0">
    <w:name w:val="header"/>
    <w:basedOn w:val="a"/>
    <w:link w:val="af1"/>
    <w:rsid w:val="00443AAD"/>
    <w:pPr>
      <w:tabs>
        <w:tab w:val="center" w:pos="4677"/>
        <w:tab w:val="right" w:pos="9353"/>
      </w:tabs>
    </w:pPr>
  </w:style>
  <w:style w:type="character" w:customStyle="1" w:styleId="af1">
    <w:name w:val="Верхний колонтитул Знак"/>
    <w:basedOn w:val="a1"/>
    <w:link w:val="af0"/>
    <w:rsid w:val="00443AA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3">
    <w:name w:val="Стиль3"/>
    <w:basedOn w:val="a"/>
    <w:rsid w:val="00443AAD"/>
  </w:style>
  <w:style w:type="paragraph" w:styleId="af2">
    <w:name w:val="Normal (Web)"/>
    <w:basedOn w:val="a"/>
    <w:rsid w:val="00443AAD"/>
    <w:pPr>
      <w:spacing w:before="100" w:beforeAutospacing="1" w:after="100" w:afterAutospacing="1"/>
    </w:pPr>
  </w:style>
  <w:style w:type="character" w:customStyle="1" w:styleId="af3">
    <w:name w:val="Знак Знак"/>
    <w:rsid w:val="00443AAD"/>
    <w:rPr>
      <w:rFonts w:cs="Times New Roman"/>
      <w:sz w:val="24"/>
      <w:szCs w:val="24"/>
    </w:rPr>
  </w:style>
  <w:style w:type="character" w:customStyle="1" w:styleId="24">
    <w:name w:val="Знак Знак2"/>
    <w:rsid w:val="00443AAD"/>
    <w:rPr>
      <w:rFonts w:ascii="Courier New" w:hAnsi="Courier New" w:cs="Times New Roman"/>
    </w:rPr>
  </w:style>
  <w:style w:type="character" w:customStyle="1" w:styleId="34">
    <w:name w:val="Стиль3 Знак"/>
    <w:rsid w:val="00443AAD"/>
    <w:rPr>
      <w:rFonts w:cs="Times New Roman"/>
      <w:sz w:val="24"/>
      <w:szCs w:val="24"/>
    </w:rPr>
  </w:style>
  <w:style w:type="character" w:customStyle="1" w:styleId="13">
    <w:name w:val="Знак Знак1"/>
    <w:rsid w:val="00443AAD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basedOn w:val="a1"/>
    <w:rsid w:val="00443AAD"/>
  </w:style>
  <w:style w:type="character" w:styleId="af4">
    <w:name w:val="Hyperlink"/>
    <w:rsid w:val="00443AAD"/>
    <w:rPr>
      <w:color w:val="0000FF"/>
      <w:u w:val="single"/>
    </w:rPr>
  </w:style>
  <w:style w:type="character" w:customStyle="1" w:styleId="25">
    <w:name w:val="Основной текст 2 Знак"/>
    <w:link w:val="26"/>
    <w:rsid w:val="00443AAD"/>
    <w:rPr>
      <w:b/>
      <w:sz w:val="28"/>
    </w:rPr>
  </w:style>
  <w:style w:type="paragraph" w:styleId="26">
    <w:name w:val="Body Text 2"/>
    <w:basedOn w:val="a"/>
    <w:link w:val="25"/>
    <w:rsid w:val="00443AAD"/>
    <w:pPr>
      <w:spacing w:after="120" w:line="480" w:lineRule="auto"/>
    </w:pPr>
    <w:rPr>
      <w:rFonts w:asciiTheme="minorHAnsi" w:eastAsiaTheme="minorHAnsi" w:hAnsiTheme="minorHAnsi" w:cstheme="minorBidi"/>
      <w:b/>
      <w:color w:val="auto"/>
      <w:sz w:val="28"/>
      <w:szCs w:val="22"/>
      <w:lang w:eastAsia="en-US"/>
    </w:rPr>
  </w:style>
  <w:style w:type="character" w:customStyle="1" w:styleId="210">
    <w:name w:val="Основной текст 2 Знак1"/>
    <w:basedOn w:val="a1"/>
    <w:uiPriority w:val="99"/>
    <w:semiHidden/>
    <w:rsid w:val="00443AA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443A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4">
    <w:name w:val="Знак Знак14"/>
    <w:locked/>
    <w:rsid w:val="00443AA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5">
    <w:name w:val="Signature"/>
    <w:basedOn w:val="a"/>
    <w:next w:val="a"/>
    <w:link w:val="af6"/>
    <w:rsid w:val="00443AAD"/>
    <w:pPr>
      <w:tabs>
        <w:tab w:val="left" w:pos="6237"/>
      </w:tabs>
      <w:spacing w:before="600"/>
      <w:ind w:left="1276"/>
    </w:pPr>
    <w:rPr>
      <w:color w:val="auto"/>
    </w:rPr>
  </w:style>
  <w:style w:type="character" w:customStyle="1" w:styleId="af6">
    <w:name w:val="Подпись Знак"/>
    <w:basedOn w:val="a1"/>
    <w:link w:val="af5"/>
    <w:rsid w:val="00443A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rsid w:val="00443AAD"/>
    <w:rPr>
      <w:b/>
      <w:bCs/>
      <w:i/>
      <w:iCs/>
      <w:sz w:val="24"/>
      <w:szCs w:val="24"/>
      <w:lang w:val="en-GB" w:eastAsia="en-US"/>
    </w:rPr>
  </w:style>
  <w:style w:type="paragraph" w:customStyle="1" w:styleId="61">
    <w:name w:val="Заголовок 6_1"/>
    <w:basedOn w:val="a"/>
    <w:rsid w:val="00443AAD"/>
    <w:pPr>
      <w:keepNext/>
      <w:spacing w:before="240"/>
      <w:ind w:left="1134" w:hanging="567"/>
    </w:pPr>
    <w:rPr>
      <w:b/>
      <w:bCs/>
      <w:color w:val="auto"/>
    </w:rPr>
  </w:style>
  <w:style w:type="paragraph" w:customStyle="1" w:styleId="ConsNonformat">
    <w:name w:val="ConsNonformat"/>
    <w:rsid w:val="00443AA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WW8Num3z0">
    <w:name w:val="WW8Num3z0"/>
    <w:rsid w:val="00443AAD"/>
    <w:rPr>
      <w:rFonts w:ascii="Symbol" w:hAnsi="Symbol" w:cs="Symbol"/>
    </w:rPr>
  </w:style>
  <w:style w:type="character" w:customStyle="1" w:styleId="WW8Num3z1">
    <w:name w:val="WW8Num3z1"/>
    <w:rsid w:val="00443AAD"/>
    <w:rPr>
      <w:rFonts w:ascii="Courier New" w:hAnsi="Courier New" w:cs="Courier New"/>
    </w:rPr>
  </w:style>
  <w:style w:type="character" w:customStyle="1" w:styleId="WW8Num3z2">
    <w:name w:val="WW8Num3z2"/>
    <w:rsid w:val="00443AAD"/>
    <w:rPr>
      <w:rFonts w:ascii="Wingdings" w:hAnsi="Wingdings" w:cs="Wingdings"/>
    </w:rPr>
  </w:style>
  <w:style w:type="character" w:customStyle="1" w:styleId="WW8Num4z0">
    <w:name w:val="WW8Num4z0"/>
    <w:rsid w:val="00443AAD"/>
    <w:rPr>
      <w:rFonts w:ascii="Symbol" w:hAnsi="Symbol" w:cs="Symbol"/>
    </w:rPr>
  </w:style>
  <w:style w:type="character" w:customStyle="1" w:styleId="WW8Num4z1">
    <w:name w:val="WW8Num4z1"/>
    <w:rsid w:val="00443AAD"/>
    <w:rPr>
      <w:rFonts w:ascii="Courier New" w:hAnsi="Courier New" w:cs="Courier New"/>
    </w:rPr>
  </w:style>
  <w:style w:type="character" w:customStyle="1" w:styleId="WW8Num4z2">
    <w:name w:val="WW8Num4z2"/>
    <w:rsid w:val="00443AAD"/>
    <w:rPr>
      <w:rFonts w:ascii="Wingdings" w:hAnsi="Wingdings" w:cs="Wingdings"/>
    </w:rPr>
  </w:style>
  <w:style w:type="character" w:customStyle="1" w:styleId="WW8Num4z3">
    <w:name w:val="WW8Num4z3"/>
    <w:rsid w:val="00443AAD"/>
    <w:rPr>
      <w:rFonts w:ascii="Symbol" w:hAnsi="Symbol" w:cs="Symbol"/>
    </w:rPr>
  </w:style>
  <w:style w:type="character" w:customStyle="1" w:styleId="100">
    <w:name w:val="Основной шрифт абзаца10"/>
    <w:rsid w:val="00443AAD"/>
    <w:rPr>
      <w:b/>
      <w:bCs/>
      <w:i/>
      <w:iCs/>
      <w:sz w:val="28"/>
      <w:szCs w:val="28"/>
      <w:lang w:val="en-GB" w:eastAsia="ar-SA" w:bidi="ar-SA"/>
    </w:rPr>
  </w:style>
  <w:style w:type="character" w:customStyle="1" w:styleId="Absatz-Standardschriftart">
    <w:name w:val="Absatz-Standardschriftart"/>
    <w:rsid w:val="00443AAD"/>
  </w:style>
  <w:style w:type="character" w:customStyle="1" w:styleId="WW-Absatz-Standardschriftart">
    <w:name w:val="WW-Absatz-Standardschriftart"/>
    <w:rsid w:val="00443AAD"/>
  </w:style>
  <w:style w:type="character" w:customStyle="1" w:styleId="WW-Absatz-Standardschriftart1">
    <w:name w:val="WW-Absatz-Standardschriftart1"/>
    <w:rsid w:val="00443AAD"/>
  </w:style>
  <w:style w:type="character" w:customStyle="1" w:styleId="WW-Absatz-Standardschriftart11">
    <w:name w:val="WW-Absatz-Standardschriftart11"/>
    <w:rsid w:val="00443AAD"/>
  </w:style>
  <w:style w:type="character" w:customStyle="1" w:styleId="WW-Absatz-Standardschriftart111">
    <w:name w:val="WW-Absatz-Standardschriftart111"/>
    <w:rsid w:val="00443AAD"/>
  </w:style>
  <w:style w:type="character" w:customStyle="1" w:styleId="WW-Absatz-Standardschriftart1111">
    <w:name w:val="WW-Absatz-Standardschriftart1111"/>
    <w:rsid w:val="00443AAD"/>
  </w:style>
  <w:style w:type="character" w:customStyle="1" w:styleId="WW-Absatz-Standardschriftart11111">
    <w:name w:val="WW-Absatz-Standardschriftart11111"/>
    <w:rsid w:val="00443AAD"/>
  </w:style>
  <w:style w:type="character" w:customStyle="1" w:styleId="WW-Absatz-Standardschriftart111111">
    <w:name w:val="WW-Absatz-Standardschriftart111111"/>
    <w:rsid w:val="00443AAD"/>
  </w:style>
  <w:style w:type="character" w:customStyle="1" w:styleId="WW-Absatz-Standardschriftart1111111">
    <w:name w:val="WW-Absatz-Standardschriftart1111111"/>
    <w:rsid w:val="00443AAD"/>
  </w:style>
  <w:style w:type="character" w:customStyle="1" w:styleId="WW-Absatz-Standardschriftart11111111">
    <w:name w:val="WW-Absatz-Standardschriftart11111111"/>
    <w:rsid w:val="00443AAD"/>
  </w:style>
  <w:style w:type="character" w:customStyle="1" w:styleId="WW-Absatz-Standardschriftart111111111">
    <w:name w:val="WW-Absatz-Standardschriftart111111111"/>
    <w:rsid w:val="00443AAD"/>
  </w:style>
  <w:style w:type="character" w:customStyle="1" w:styleId="WW-Absatz-Standardschriftart1111111111">
    <w:name w:val="WW-Absatz-Standardschriftart1111111111"/>
    <w:rsid w:val="00443AAD"/>
  </w:style>
  <w:style w:type="character" w:customStyle="1" w:styleId="WW-Absatz-Standardschriftart11111111111">
    <w:name w:val="WW-Absatz-Standardschriftart11111111111"/>
    <w:rsid w:val="00443AAD"/>
  </w:style>
  <w:style w:type="character" w:customStyle="1" w:styleId="WW-Absatz-Standardschriftart111111111111">
    <w:name w:val="WW-Absatz-Standardschriftart111111111111"/>
    <w:rsid w:val="00443AAD"/>
  </w:style>
  <w:style w:type="character" w:customStyle="1" w:styleId="WW-Absatz-Standardschriftart1111111111111">
    <w:name w:val="WW-Absatz-Standardschriftart1111111111111"/>
    <w:rsid w:val="00443AAD"/>
  </w:style>
  <w:style w:type="character" w:customStyle="1" w:styleId="WW-Absatz-Standardschriftart11111111111111">
    <w:name w:val="WW-Absatz-Standardschriftart11111111111111"/>
    <w:rsid w:val="00443AAD"/>
  </w:style>
  <w:style w:type="character" w:customStyle="1" w:styleId="WW-Absatz-Standardschriftart111111111111111">
    <w:name w:val="WW-Absatz-Standardschriftart111111111111111"/>
    <w:rsid w:val="00443AAD"/>
  </w:style>
  <w:style w:type="character" w:customStyle="1" w:styleId="WW-Absatz-Standardschriftart1111111111111111">
    <w:name w:val="WW-Absatz-Standardschriftart1111111111111111"/>
    <w:rsid w:val="00443AAD"/>
  </w:style>
  <w:style w:type="character" w:customStyle="1" w:styleId="WW-Absatz-Standardschriftart11111111111111111">
    <w:name w:val="WW-Absatz-Standardschriftart11111111111111111"/>
    <w:rsid w:val="00443AAD"/>
  </w:style>
  <w:style w:type="character" w:customStyle="1" w:styleId="WW-Absatz-Standardschriftart111111111111111111">
    <w:name w:val="WW-Absatz-Standardschriftart111111111111111111"/>
    <w:rsid w:val="00443AAD"/>
  </w:style>
  <w:style w:type="character" w:customStyle="1" w:styleId="WW-Absatz-Standardschriftart1111111111111111111">
    <w:name w:val="WW-Absatz-Standardschriftart1111111111111111111"/>
    <w:rsid w:val="00443AAD"/>
  </w:style>
  <w:style w:type="character" w:customStyle="1" w:styleId="WW-Absatz-Standardschriftart11111111111111111111">
    <w:name w:val="WW-Absatz-Standardschriftart11111111111111111111"/>
    <w:rsid w:val="00443AAD"/>
  </w:style>
  <w:style w:type="character" w:customStyle="1" w:styleId="WW-Absatz-Standardschriftart111111111111111111111">
    <w:name w:val="WW-Absatz-Standardschriftart111111111111111111111"/>
    <w:rsid w:val="00443AAD"/>
  </w:style>
  <w:style w:type="character" w:customStyle="1" w:styleId="WW-Absatz-Standardschriftart1111111111111111111111">
    <w:name w:val="WW-Absatz-Standardschriftart1111111111111111111111"/>
    <w:rsid w:val="00443AAD"/>
  </w:style>
  <w:style w:type="character" w:customStyle="1" w:styleId="WW-Absatz-Standardschriftart11111111111111111111111">
    <w:name w:val="WW-Absatz-Standardschriftart11111111111111111111111"/>
    <w:rsid w:val="00443AAD"/>
  </w:style>
  <w:style w:type="character" w:customStyle="1" w:styleId="WW-Absatz-Standardschriftart111111111111111111111111">
    <w:name w:val="WW-Absatz-Standardschriftart111111111111111111111111"/>
    <w:rsid w:val="00443AAD"/>
  </w:style>
  <w:style w:type="character" w:customStyle="1" w:styleId="WW-Absatz-Standardschriftart1111111111111111111111111">
    <w:name w:val="WW-Absatz-Standardschriftart1111111111111111111111111"/>
    <w:rsid w:val="00443AAD"/>
  </w:style>
  <w:style w:type="character" w:customStyle="1" w:styleId="WW-Absatz-Standardschriftart11111111111111111111111111">
    <w:name w:val="WW-Absatz-Standardschriftart11111111111111111111111111"/>
    <w:rsid w:val="00443AAD"/>
  </w:style>
  <w:style w:type="character" w:customStyle="1" w:styleId="WW-Absatz-Standardschriftart111111111111111111111111111">
    <w:name w:val="WW-Absatz-Standardschriftart111111111111111111111111111"/>
    <w:rsid w:val="00443AAD"/>
  </w:style>
  <w:style w:type="character" w:customStyle="1" w:styleId="WW-Absatz-Standardschriftart1111111111111111111111111111">
    <w:name w:val="WW-Absatz-Standardschriftart1111111111111111111111111111"/>
    <w:rsid w:val="00443AAD"/>
  </w:style>
  <w:style w:type="character" w:customStyle="1" w:styleId="WW-Absatz-Standardschriftart11111111111111111111111111111">
    <w:name w:val="WW-Absatz-Standardschriftart11111111111111111111111111111"/>
    <w:rsid w:val="00443AAD"/>
  </w:style>
  <w:style w:type="character" w:customStyle="1" w:styleId="WW-Absatz-Standardschriftart111111111111111111111111111111">
    <w:name w:val="WW-Absatz-Standardschriftart111111111111111111111111111111"/>
    <w:rsid w:val="00443AAD"/>
  </w:style>
  <w:style w:type="character" w:customStyle="1" w:styleId="WW-Absatz-Standardschriftart1111111111111111111111111111111">
    <w:name w:val="WW-Absatz-Standardschriftart1111111111111111111111111111111"/>
    <w:rsid w:val="00443AAD"/>
  </w:style>
  <w:style w:type="character" w:customStyle="1" w:styleId="WW-Absatz-Standardschriftart11111111111111111111111111111111">
    <w:name w:val="WW-Absatz-Standardschriftart11111111111111111111111111111111"/>
    <w:rsid w:val="00443AAD"/>
  </w:style>
  <w:style w:type="character" w:customStyle="1" w:styleId="WW-Absatz-Standardschriftart111111111111111111111111111111111">
    <w:name w:val="WW-Absatz-Standardschriftart111111111111111111111111111111111"/>
    <w:rsid w:val="00443AAD"/>
  </w:style>
  <w:style w:type="character" w:customStyle="1" w:styleId="WW-Absatz-Standardschriftart1111111111111111111111111111111111">
    <w:name w:val="WW-Absatz-Standardschriftart1111111111111111111111111111111111"/>
    <w:rsid w:val="00443AAD"/>
  </w:style>
  <w:style w:type="character" w:customStyle="1" w:styleId="WW-Absatz-Standardschriftart11111111111111111111111111111111111">
    <w:name w:val="WW-Absatz-Standardschriftart11111111111111111111111111111111111"/>
    <w:rsid w:val="00443AAD"/>
  </w:style>
  <w:style w:type="character" w:customStyle="1" w:styleId="WW-Absatz-Standardschriftart111111111111111111111111111111111111">
    <w:name w:val="WW-Absatz-Standardschriftart111111111111111111111111111111111111"/>
    <w:rsid w:val="00443AAD"/>
  </w:style>
  <w:style w:type="character" w:customStyle="1" w:styleId="WW-Absatz-Standardschriftart1111111111111111111111111111111111111">
    <w:name w:val="WW-Absatz-Standardschriftart1111111111111111111111111111111111111"/>
    <w:rsid w:val="00443AAD"/>
  </w:style>
  <w:style w:type="character" w:customStyle="1" w:styleId="91">
    <w:name w:val="Основной шрифт абзаца9"/>
    <w:rsid w:val="00443AAD"/>
  </w:style>
  <w:style w:type="character" w:customStyle="1" w:styleId="WW-Absatz-Standardschriftart11111111111111111111111111111111111111">
    <w:name w:val="WW-Absatz-Standardschriftart11111111111111111111111111111111111111"/>
    <w:rsid w:val="00443AAD"/>
  </w:style>
  <w:style w:type="character" w:customStyle="1" w:styleId="WW-Absatz-Standardschriftart111111111111111111111111111111111111111">
    <w:name w:val="WW-Absatz-Standardschriftart111111111111111111111111111111111111111"/>
    <w:rsid w:val="00443AAD"/>
  </w:style>
  <w:style w:type="character" w:customStyle="1" w:styleId="81">
    <w:name w:val="Основной шрифт абзаца8"/>
    <w:rsid w:val="00443AAD"/>
  </w:style>
  <w:style w:type="character" w:customStyle="1" w:styleId="71">
    <w:name w:val="Основной шрифт абзаца7"/>
    <w:rsid w:val="00443AAD"/>
  </w:style>
  <w:style w:type="character" w:customStyle="1" w:styleId="WW-Absatz-Standardschriftart1111111111111111111111111111111111111111">
    <w:name w:val="WW-Absatz-Standardschriftart1111111111111111111111111111111111111111"/>
    <w:rsid w:val="00443AAD"/>
  </w:style>
  <w:style w:type="character" w:customStyle="1" w:styleId="WW-Absatz-Standardschriftart11111111111111111111111111111111111111111">
    <w:name w:val="WW-Absatz-Standardschriftart11111111111111111111111111111111111111111"/>
    <w:rsid w:val="00443AAD"/>
  </w:style>
  <w:style w:type="character" w:customStyle="1" w:styleId="WW-Absatz-Standardschriftart111111111111111111111111111111111111111111">
    <w:name w:val="WW-Absatz-Standardschriftart111111111111111111111111111111111111111111"/>
    <w:rsid w:val="00443AAD"/>
  </w:style>
  <w:style w:type="character" w:customStyle="1" w:styleId="62">
    <w:name w:val="Основной шрифт абзаца6"/>
    <w:rsid w:val="00443AAD"/>
  </w:style>
  <w:style w:type="character" w:customStyle="1" w:styleId="WW-Absatz-Standardschriftart1111111111111111111111111111111111111111111">
    <w:name w:val="WW-Absatz-Standardschriftart1111111111111111111111111111111111111111111"/>
    <w:rsid w:val="00443AAD"/>
  </w:style>
  <w:style w:type="character" w:customStyle="1" w:styleId="WW-Absatz-Standardschriftart11111111111111111111111111111111111111111111">
    <w:name w:val="WW-Absatz-Standardschriftart11111111111111111111111111111111111111111111"/>
    <w:rsid w:val="00443AAD"/>
  </w:style>
  <w:style w:type="character" w:customStyle="1" w:styleId="WW-Absatz-Standardschriftart111111111111111111111111111111111111111111111">
    <w:name w:val="WW-Absatz-Standardschriftart111111111111111111111111111111111111111111111"/>
    <w:rsid w:val="00443AAD"/>
  </w:style>
  <w:style w:type="character" w:customStyle="1" w:styleId="WW-Absatz-Standardschriftart1111111111111111111111111111111111111111111111">
    <w:name w:val="WW-Absatz-Standardschriftart1111111111111111111111111111111111111111111111"/>
    <w:rsid w:val="00443AAD"/>
  </w:style>
  <w:style w:type="character" w:customStyle="1" w:styleId="WW-Absatz-Standardschriftart11111111111111111111111111111111111111111111111">
    <w:name w:val="WW-Absatz-Standardschriftart11111111111111111111111111111111111111111111111"/>
    <w:rsid w:val="00443AAD"/>
  </w:style>
  <w:style w:type="character" w:customStyle="1" w:styleId="WW-Absatz-Standardschriftart111111111111111111111111111111111111111111111111">
    <w:name w:val="WW-Absatz-Standardschriftart111111111111111111111111111111111111111111111111"/>
    <w:rsid w:val="00443AAD"/>
  </w:style>
  <w:style w:type="character" w:customStyle="1" w:styleId="WW-Absatz-Standardschriftart1111111111111111111111111111111111111111111111111">
    <w:name w:val="WW-Absatz-Standardschriftart1111111111111111111111111111111111111111111111111"/>
    <w:rsid w:val="00443AA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443AAD"/>
  </w:style>
  <w:style w:type="character" w:customStyle="1" w:styleId="51">
    <w:name w:val="Основной шрифт абзаца5"/>
    <w:rsid w:val="00443AA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443AA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443AA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443AA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443AA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443AA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443AAD"/>
  </w:style>
  <w:style w:type="character" w:customStyle="1" w:styleId="42">
    <w:name w:val="Основной шрифт абзаца4"/>
    <w:rsid w:val="00443AA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443AA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443AA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443AA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443AA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443AAD"/>
  </w:style>
  <w:style w:type="character" w:customStyle="1" w:styleId="35">
    <w:name w:val="Основной шрифт абзаца3"/>
    <w:rsid w:val="00443AA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443AA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443AA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443AA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443AA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443AA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443AA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443AA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443AA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443AA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443AA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443AAD"/>
  </w:style>
  <w:style w:type="character" w:customStyle="1" w:styleId="27">
    <w:name w:val="Основной шрифт абзаца2"/>
    <w:rsid w:val="00443AAD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443AAD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443AAD"/>
  </w:style>
  <w:style w:type="character" w:customStyle="1" w:styleId="15">
    <w:name w:val="Основной шрифт абзаца1"/>
    <w:rsid w:val="00443AAD"/>
  </w:style>
  <w:style w:type="paragraph" w:customStyle="1" w:styleId="af8">
    <w:name w:val="Заголовок"/>
    <w:basedOn w:val="a"/>
    <w:next w:val="a0"/>
    <w:rsid w:val="00443AAD"/>
    <w:pPr>
      <w:keepNext/>
      <w:suppressAutoHyphens/>
      <w:spacing w:before="240" w:after="120"/>
    </w:pPr>
    <w:rPr>
      <w:rFonts w:ascii="Arial" w:eastAsia="Calibri" w:hAnsi="Arial" w:cs="Arial"/>
      <w:color w:val="auto"/>
      <w:sz w:val="28"/>
      <w:szCs w:val="28"/>
      <w:lang w:eastAsia="ar-SA"/>
    </w:rPr>
  </w:style>
  <w:style w:type="paragraph" w:styleId="af9">
    <w:name w:val="List"/>
    <w:basedOn w:val="a0"/>
    <w:rsid w:val="00443AAD"/>
    <w:pPr>
      <w:suppressAutoHyphens/>
    </w:pPr>
    <w:rPr>
      <w:color w:val="auto"/>
      <w:lang w:eastAsia="ar-SA"/>
    </w:rPr>
  </w:style>
  <w:style w:type="paragraph" w:customStyle="1" w:styleId="101">
    <w:name w:val="Название10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102">
    <w:name w:val="Указатель10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afa">
    <w:name w:val="Содержимое таблицы"/>
    <w:basedOn w:val="a"/>
    <w:rsid w:val="00443AAD"/>
    <w:pPr>
      <w:suppressLineNumbers/>
      <w:suppressAutoHyphens/>
    </w:pPr>
    <w:rPr>
      <w:color w:val="auto"/>
      <w:kern w:val="1"/>
      <w:lang w:eastAsia="ar-SA"/>
    </w:rPr>
  </w:style>
  <w:style w:type="paragraph" w:customStyle="1" w:styleId="92">
    <w:name w:val="Название9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93">
    <w:name w:val="Указатель9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82">
    <w:name w:val="Название8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83">
    <w:name w:val="Указатель8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72">
    <w:name w:val="Название7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73">
    <w:name w:val="Указатель7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63">
    <w:name w:val="Название6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64">
    <w:name w:val="Указатель6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52">
    <w:name w:val="Название5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53">
    <w:name w:val="Указатель5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43">
    <w:name w:val="Название4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44">
    <w:name w:val="Указатель4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36">
    <w:name w:val="Название3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37">
    <w:name w:val="Указатель3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28">
    <w:name w:val="Название2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29">
    <w:name w:val="Указатель2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16">
    <w:name w:val="Название1"/>
    <w:basedOn w:val="a"/>
    <w:rsid w:val="00443AAD"/>
    <w:pPr>
      <w:suppressLineNumbers/>
      <w:suppressAutoHyphens/>
      <w:spacing w:before="120" w:after="120"/>
    </w:pPr>
    <w:rPr>
      <w:i/>
      <w:iCs/>
      <w:color w:val="auto"/>
      <w:lang w:eastAsia="ar-SA"/>
    </w:rPr>
  </w:style>
  <w:style w:type="paragraph" w:customStyle="1" w:styleId="17">
    <w:name w:val="Указатель1"/>
    <w:basedOn w:val="a"/>
    <w:rsid w:val="00443AAD"/>
    <w:pPr>
      <w:suppressLineNumbers/>
      <w:suppressAutoHyphens/>
    </w:pPr>
    <w:rPr>
      <w:color w:val="auto"/>
      <w:lang w:eastAsia="ar-SA"/>
    </w:rPr>
  </w:style>
  <w:style w:type="paragraph" w:customStyle="1" w:styleId="afb">
    <w:name w:val="Заголовок таблицы"/>
    <w:basedOn w:val="afa"/>
    <w:rsid w:val="00443AAD"/>
    <w:pPr>
      <w:jc w:val="center"/>
    </w:pPr>
    <w:rPr>
      <w:b/>
      <w:bCs/>
    </w:rPr>
  </w:style>
  <w:style w:type="paragraph" w:customStyle="1" w:styleId="2a">
    <w:name w:val="Ñòèëü2"/>
    <w:basedOn w:val="a"/>
    <w:rsid w:val="00443AAD"/>
    <w:pPr>
      <w:widowControl w:val="0"/>
      <w:tabs>
        <w:tab w:val="left" w:pos="1271"/>
        <w:tab w:val="left" w:pos="1640"/>
      </w:tabs>
      <w:suppressAutoHyphens/>
      <w:autoSpaceDE w:val="0"/>
      <w:spacing w:before="60"/>
      <w:ind w:left="344" w:firstLine="283"/>
      <w:jc w:val="both"/>
    </w:pPr>
    <w:rPr>
      <w:rFonts w:ascii="Calibri" w:eastAsia="Calibri" w:hAnsi="Calibri" w:cs="Calibri"/>
      <w:color w:val="auto"/>
      <w:kern w:val="1"/>
      <w:lang w:eastAsia="ar-SA"/>
    </w:rPr>
  </w:style>
  <w:style w:type="paragraph" w:customStyle="1" w:styleId="110">
    <w:name w:val="Заголовок 11"/>
    <w:basedOn w:val="a"/>
    <w:next w:val="a"/>
    <w:rsid w:val="00443AAD"/>
    <w:pPr>
      <w:keepNext/>
      <w:keepLines/>
      <w:widowControl w:val="0"/>
      <w:tabs>
        <w:tab w:val="left" w:pos="864"/>
      </w:tabs>
      <w:suppressAutoHyphens/>
      <w:spacing w:after="360"/>
      <w:ind w:left="432" w:hanging="432"/>
      <w:jc w:val="center"/>
    </w:pPr>
    <w:rPr>
      <w:rFonts w:ascii="Arial" w:eastAsia="Calibri" w:hAnsi="Arial" w:cs="Arial"/>
      <w:b/>
      <w:bCs/>
      <w:color w:val="auto"/>
      <w:kern w:val="1"/>
      <w:sz w:val="28"/>
      <w:szCs w:val="28"/>
      <w:lang w:eastAsia="ar-SA"/>
    </w:rPr>
  </w:style>
  <w:style w:type="paragraph" w:customStyle="1" w:styleId="2b">
    <w:name w:val="2"/>
    <w:basedOn w:val="a"/>
    <w:rsid w:val="00443AAD"/>
    <w:pPr>
      <w:spacing w:before="280" w:after="280"/>
    </w:pPr>
    <w:rPr>
      <w:b/>
      <w:bCs/>
      <w:i/>
      <w:iCs/>
      <w:color w:val="auto"/>
      <w:sz w:val="28"/>
      <w:szCs w:val="28"/>
      <w:lang w:val="en-GB" w:eastAsia="ar-SA"/>
    </w:rPr>
  </w:style>
  <w:style w:type="character" w:customStyle="1" w:styleId="WW8Num2z0">
    <w:name w:val="WW8Num2z0"/>
    <w:rsid w:val="00443AAD"/>
    <w:rPr>
      <w:rFonts w:ascii="Symbol" w:hAnsi="Symbol" w:cs="Symbol"/>
    </w:rPr>
  </w:style>
  <w:style w:type="character" w:customStyle="1" w:styleId="afc">
    <w:name w:val="Маркеры списка"/>
    <w:rsid w:val="00443AAD"/>
    <w:rPr>
      <w:rFonts w:ascii="OpenSymbol" w:hAnsi="OpenSymbol" w:cs="OpenSymbol"/>
    </w:rPr>
  </w:style>
  <w:style w:type="paragraph" w:customStyle="1" w:styleId="18">
    <w:name w:val="Знак Знак Знак Знак1"/>
    <w:basedOn w:val="a"/>
    <w:rsid w:val="00443AAD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color w:val="auto"/>
      <w:sz w:val="28"/>
      <w:szCs w:val="28"/>
      <w:lang w:val="en-GB" w:eastAsia="en-US"/>
    </w:rPr>
  </w:style>
  <w:style w:type="character" w:styleId="afd">
    <w:name w:val="FollowedHyperlink"/>
    <w:rsid w:val="00443AAD"/>
    <w:rPr>
      <w:color w:val="800080"/>
      <w:u w:val="single"/>
    </w:rPr>
  </w:style>
  <w:style w:type="paragraph" w:customStyle="1" w:styleId="54">
    <w:name w:val="Знак Знак5 Знак Знак Знак Знак"/>
    <w:basedOn w:val="a"/>
    <w:rsid w:val="00443AAD"/>
    <w:pPr>
      <w:spacing w:after="160" w:line="240" w:lineRule="exact"/>
    </w:pPr>
    <w:rPr>
      <w:rFonts w:ascii="Arial" w:hAnsi="Arial" w:cs="Arial"/>
      <w:color w:val="auto"/>
      <w:sz w:val="20"/>
      <w:szCs w:val="20"/>
      <w:lang w:val="fr-FR" w:eastAsia="en-US"/>
    </w:rPr>
  </w:style>
  <w:style w:type="paragraph" w:customStyle="1" w:styleId="310">
    <w:name w:val="Основной текст с отступом 31"/>
    <w:basedOn w:val="a"/>
    <w:rsid w:val="00443AAD"/>
    <w:pPr>
      <w:suppressAutoHyphens/>
      <w:spacing w:after="120"/>
      <w:ind w:left="283"/>
    </w:pPr>
    <w:rPr>
      <w:color w:val="auto"/>
      <w:sz w:val="16"/>
      <w:szCs w:val="16"/>
      <w:lang w:eastAsia="ar-SA"/>
    </w:rPr>
  </w:style>
  <w:style w:type="paragraph" w:customStyle="1" w:styleId="2c">
    <w:name w:val="Текст2"/>
    <w:basedOn w:val="a"/>
    <w:rsid w:val="00443AAD"/>
    <w:pPr>
      <w:suppressAutoHyphens/>
    </w:pPr>
    <w:rPr>
      <w:rFonts w:ascii="Courier New" w:hAnsi="Courier New"/>
      <w:color w:val="auto"/>
      <w:sz w:val="20"/>
      <w:szCs w:val="20"/>
      <w:lang w:eastAsia="ar-SA"/>
    </w:rPr>
  </w:style>
  <w:style w:type="paragraph" w:customStyle="1" w:styleId="211">
    <w:name w:val="Основной текст с отступом 21"/>
    <w:basedOn w:val="a"/>
    <w:rsid w:val="00443AAD"/>
    <w:pPr>
      <w:suppressAutoHyphens/>
      <w:spacing w:line="300" w:lineRule="exact"/>
      <w:ind w:firstLine="720"/>
      <w:jc w:val="center"/>
    </w:pPr>
    <w:rPr>
      <w:color w:val="auto"/>
      <w:sz w:val="32"/>
      <w:szCs w:val="20"/>
      <w:lang w:eastAsia="ar-SA"/>
    </w:rPr>
  </w:style>
  <w:style w:type="character" w:customStyle="1" w:styleId="12">
    <w:name w:val="Стиль1 Знак"/>
    <w:link w:val="11"/>
    <w:rsid w:val="00443AAD"/>
    <w:rPr>
      <w:rFonts w:ascii="Times New Roman" w:eastAsia="Times New Roman" w:hAnsi="Times New Roman" w:cs="Times New Roman"/>
      <w:color w:val="000000"/>
      <w:sz w:val="24"/>
      <w:szCs w:val="18"/>
      <w:lang w:val="x-none" w:eastAsia="x-none"/>
    </w:rPr>
  </w:style>
  <w:style w:type="character" w:styleId="afe">
    <w:name w:val="Emphasis"/>
    <w:qFormat/>
    <w:rsid w:val="00443A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37</Pages>
  <Words>9520</Words>
  <Characters>54265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4</cp:revision>
  <cp:lastPrinted>2020-01-10T10:38:00Z</cp:lastPrinted>
  <dcterms:created xsi:type="dcterms:W3CDTF">2019-12-25T12:18:00Z</dcterms:created>
  <dcterms:modified xsi:type="dcterms:W3CDTF">2020-01-10T10:39:00Z</dcterms:modified>
</cp:coreProperties>
</file>